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4A7" w:rsidRDefault="004144A7">
      <w:pPr>
        <w:pStyle w:val="a9"/>
        <w:tabs>
          <w:tab w:val="left" w:pos="4860"/>
        </w:tabs>
        <w:jc w:val="center"/>
        <w:rPr>
          <w:b/>
          <w:szCs w:val="24"/>
        </w:rPr>
      </w:pPr>
    </w:p>
    <w:p w:rsidR="004144A7" w:rsidRDefault="004144A7">
      <w:pPr>
        <w:pStyle w:val="a9"/>
        <w:spacing w:line="240" w:lineRule="exact"/>
        <w:ind w:left="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Извещение </w:t>
      </w:r>
    </w:p>
    <w:p w:rsidR="004144A7" w:rsidRDefault="004144A7">
      <w:pPr>
        <w:pStyle w:val="a9"/>
        <w:ind w:left="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о проведении открытого конкурса </w:t>
      </w:r>
    </w:p>
    <w:p w:rsidR="004144A7" w:rsidRPr="000E2B7A" w:rsidRDefault="000E2B7A" w:rsidP="000E2B7A">
      <w:pPr>
        <w:pStyle w:val="a9"/>
        <w:jc w:val="center"/>
        <w:rPr>
          <w:b/>
          <w:sz w:val="22"/>
          <w:szCs w:val="22"/>
        </w:rPr>
      </w:pPr>
      <w:r w:rsidRPr="000E2B7A">
        <w:rPr>
          <w:b/>
          <w:sz w:val="22"/>
          <w:szCs w:val="22"/>
        </w:rPr>
        <w:t>по отбору управляющей организации для управления многоквартирным домом</w:t>
      </w:r>
      <w:r w:rsidR="00161985">
        <w:rPr>
          <w:b/>
          <w:sz w:val="22"/>
          <w:szCs w:val="22"/>
        </w:rPr>
        <w:t>,</w:t>
      </w:r>
      <w:r w:rsidR="00161985" w:rsidRPr="000E2B7A">
        <w:rPr>
          <w:b/>
          <w:sz w:val="22"/>
          <w:szCs w:val="22"/>
        </w:rPr>
        <w:t xml:space="preserve"> расположенным по адресу: </w:t>
      </w:r>
      <w:proofErr w:type="gramStart"/>
      <w:r w:rsidR="00161985" w:rsidRPr="000E2B7A">
        <w:rPr>
          <w:b/>
          <w:sz w:val="22"/>
          <w:szCs w:val="22"/>
        </w:rPr>
        <w:t>г</w:t>
      </w:r>
      <w:proofErr w:type="gramEnd"/>
      <w:r w:rsidR="00161985" w:rsidRPr="000E2B7A">
        <w:rPr>
          <w:b/>
          <w:sz w:val="22"/>
          <w:szCs w:val="22"/>
        </w:rPr>
        <w:t>. Глазов, ул.</w:t>
      </w:r>
      <w:r w:rsidR="00161985">
        <w:rPr>
          <w:b/>
          <w:sz w:val="22"/>
          <w:szCs w:val="22"/>
        </w:rPr>
        <w:t xml:space="preserve"> </w:t>
      </w:r>
      <w:proofErr w:type="spellStart"/>
      <w:r w:rsidR="00161985">
        <w:rPr>
          <w:b/>
          <w:sz w:val="22"/>
          <w:szCs w:val="22"/>
        </w:rPr>
        <w:t>Химмашевское</w:t>
      </w:r>
      <w:proofErr w:type="spellEnd"/>
      <w:r w:rsidR="00161985">
        <w:rPr>
          <w:b/>
          <w:sz w:val="22"/>
          <w:szCs w:val="22"/>
        </w:rPr>
        <w:t xml:space="preserve"> шоссе</w:t>
      </w:r>
      <w:r w:rsidR="00161985" w:rsidRPr="000E2B7A">
        <w:rPr>
          <w:b/>
          <w:sz w:val="22"/>
          <w:szCs w:val="22"/>
        </w:rPr>
        <w:t>, д.</w:t>
      </w:r>
      <w:r w:rsidR="00161985">
        <w:rPr>
          <w:b/>
          <w:sz w:val="22"/>
          <w:szCs w:val="22"/>
        </w:rPr>
        <w:t>6</w:t>
      </w:r>
      <w:r w:rsidR="00161985" w:rsidRPr="000E2B7A">
        <w:rPr>
          <w:b/>
          <w:sz w:val="22"/>
          <w:szCs w:val="22"/>
        </w:rPr>
        <w:t>.</w:t>
      </w:r>
    </w:p>
    <w:p w:rsidR="004144A7" w:rsidRDefault="004144A7">
      <w:pPr>
        <w:pStyle w:val="a9"/>
        <w:rPr>
          <w:b/>
          <w:sz w:val="22"/>
          <w:szCs w:val="22"/>
        </w:rPr>
      </w:pPr>
    </w:p>
    <w:p w:rsidR="00B62AD8" w:rsidRPr="00B62AD8" w:rsidRDefault="00B62AD8" w:rsidP="00B62AD8">
      <w:pPr>
        <w:pStyle w:val="a9"/>
        <w:numPr>
          <w:ilvl w:val="0"/>
          <w:numId w:val="10"/>
        </w:numPr>
        <w:tabs>
          <w:tab w:val="clear" w:pos="926"/>
        </w:tabs>
        <w:ind w:left="567" w:firstLine="486"/>
        <w:jc w:val="both"/>
        <w:rPr>
          <w:sz w:val="22"/>
          <w:szCs w:val="22"/>
        </w:rPr>
      </w:pPr>
      <w:r>
        <w:rPr>
          <w:sz w:val="22"/>
          <w:szCs w:val="22"/>
        </w:rPr>
        <w:t>Основание проведения открытого конкурса по отбору управляющей организации для управления многоквартирным домом</w:t>
      </w:r>
      <w:r w:rsidR="00161985" w:rsidRPr="00161985">
        <w:rPr>
          <w:sz w:val="22"/>
          <w:szCs w:val="22"/>
        </w:rPr>
        <w:t xml:space="preserve">, расположенным по адресу: </w:t>
      </w:r>
      <w:proofErr w:type="gramStart"/>
      <w:r w:rsidR="00161985" w:rsidRPr="00161985">
        <w:rPr>
          <w:sz w:val="22"/>
          <w:szCs w:val="22"/>
        </w:rPr>
        <w:t>г</w:t>
      </w:r>
      <w:proofErr w:type="gramEnd"/>
      <w:r w:rsidR="00161985" w:rsidRPr="00161985">
        <w:rPr>
          <w:sz w:val="22"/>
          <w:szCs w:val="22"/>
        </w:rPr>
        <w:t xml:space="preserve">. Глазов, ул. </w:t>
      </w:r>
      <w:proofErr w:type="spellStart"/>
      <w:r w:rsidR="00161985" w:rsidRPr="00161985">
        <w:rPr>
          <w:sz w:val="22"/>
          <w:szCs w:val="22"/>
        </w:rPr>
        <w:t>Химмашевское</w:t>
      </w:r>
      <w:proofErr w:type="spellEnd"/>
      <w:r w:rsidR="00161985" w:rsidRPr="00161985">
        <w:rPr>
          <w:sz w:val="22"/>
          <w:szCs w:val="22"/>
        </w:rPr>
        <w:t xml:space="preserve"> шоссе, д.6 </w:t>
      </w:r>
      <w:r>
        <w:rPr>
          <w:sz w:val="22"/>
          <w:szCs w:val="22"/>
        </w:rPr>
        <w:t>(далее – конкурс) и н</w:t>
      </w:r>
      <w:r w:rsidRPr="00B62AD8">
        <w:rPr>
          <w:sz w:val="22"/>
          <w:szCs w:val="22"/>
        </w:rPr>
        <w:t>ормативные правовые акты, на основании которых проводится конкурс:</w:t>
      </w:r>
    </w:p>
    <w:p w:rsidR="00B62AD8" w:rsidRDefault="00B62AD8" w:rsidP="00B62AD8">
      <w:pPr>
        <w:pStyle w:val="ConsPlusNormal"/>
        <w:widowControl/>
        <w:tabs>
          <w:tab w:val="clear" w:pos="926"/>
        </w:tabs>
        <w:ind w:left="567" w:firstLine="48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Жилищный кодекс РФ; </w:t>
      </w:r>
    </w:p>
    <w:p w:rsidR="00B62AD8" w:rsidRDefault="00B62AD8" w:rsidP="00B62AD8">
      <w:pPr>
        <w:pStyle w:val="ConsPlusNormal"/>
        <w:widowControl/>
        <w:tabs>
          <w:tab w:val="clear" w:pos="926"/>
        </w:tabs>
        <w:ind w:left="567" w:firstLine="48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Гражданский кодекс РФ; </w:t>
      </w:r>
    </w:p>
    <w:p w:rsidR="004144A7" w:rsidRDefault="004144A7" w:rsidP="00B62AD8">
      <w:pPr>
        <w:pStyle w:val="a9"/>
        <w:tabs>
          <w:tab w:val="clear" w:pos="926"/>
        </w:tabs>
        <w:ind w:left="567" w:firstLine="486"/>
        <w:jc w:val="both"/>
        <w:rPr>
          <w:sz w:val="22"/>
          <w:szCs w:val="22"/>
        </w:rPr>
      </w:pPr>
      <w:r>
        <w:rPr>
          <w:sz w:val="22"/>
          <w:szCs w:val="22"/>
        </w:rPr>
        <w:t>-Постановление Правительства РФ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домом»;</w:t>
      </w:r>
    </w:p>
    <w:p w:rsidR="004144A7" w:rsidRDefault="004144A7" w:rsidP="00B62AD8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Устав муниципального образования «Город Глазов»; </w:t>
      </w:r>
    </w:p>
    <w:p w:rsidR="004144A7" w:rsidRDefault="004144A7" w:rsidP="00B62AD8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Решение Глазовской городской Думы от 14.12.2006 г. № 281 «О наделении Администрации города Глазова полномочиями организатора конкурса по отбору управляющей организации для управления многоквартирным домом на территории муниципального образования «Город Глазов»;</w:t>
      </w:r>
    </w:p>
    <w:p w:rsidR="004144A7" w:rsidRDefault="004144A7" w:rsidP="00B62AD8">
      <w:pPr>
        <w:pStyle w:val="ConsNonformat"/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Pr="00094763">
        <w:rPr>
          <w:rFonts w:ascii="Times New Roman" w:hAnsi="Times New Roman" w:cs="Times New Roman"/>
          <w:sz w:val="22"/>
          <w:szCs w:val="22"/>
        </w:rPr>
        <w:t xml:space="preserve">Постановление Главы Администрации от </w:t>
      </w:r>
      <w:r w:rsidR="00CE1FD0" w:rsidRPr="00CE1FD0">
        <w:rPr>
          <w:rFonts w:ascii="Times New Roman" w:hAnsi="Times New Roman" w:cs="Times New Roman"/>
          <w:sz w:val="22"/>
          <w:szCs w:val="22"/>
        </w:rPr>
        <w:t>28.01.2015г.</w:t>
      </w:r>
      <w:r w:rsidR="00CE1FD0">
        <w:rPr>
          <w:sz w:val="22"/>
          <w:szCs w:val="22"/>
        </w:rPr>
        <w:t xml:space="preserve"> </w:t>
      </w:r>
      <w:r w:rsidR="00094763">
        <w:rPr>
          <w:rFonts w:ascii="Times New Roman" w:hAnsi="Times New Roman" w:cs="Times New Roman"/>
          <w:sz w:val="22"/>
          <w:szCs w:val="22"/>
        </w:rPr>
        <w:t>№ 17/2</w:t>
      </w:r>
      <w:r w:rsidRPr="00094763">
        <w:rPr>
          <w:rFonts w:ascii="Times New Roman" w:hAnsi="Times New Roman" w:cs="Times New Roman"/>
          <w:sz w:val="22"/>
          <w:szCs w:val="22"/>
        </w:rPr>
        <w:t xml:space="preserve"> «</w:t>
      </w:r>
      <w:r w:rsidR="00094763" w:rsidRPr="00094763">
        <w:rPr>
          <w:rFonts w:ascii="Times New Roman" w:hAnsi="Times New Roman" w:cs="Times New Roman"/>
          <w:sz w:val="22"/>
          <w:szCs w:val="22"/>
        </w:rPr>
        <w:t>Об утверждении состава</w:t>
      </w:r>
      <w:r w:rsidR="00094763">
        <w:rPr>
          <w:rFonts w:ascii="Times New Roman" w:hAnsi="Times New Roman" w:cs="Times New Roman"/>
          <w:sz w:val="22"/>
          <w:szCs w:val="22"/>
        </w:rPr>
        <w:t xml:space="preserve"> конкурсной комиссии по отбору </w:t>
      </w:r>
      <w:r w:rsidR="00094763" w:rsidRPr="00094763">
        <w:rPr>
          <w:rFonts w:ascii="Times New Roman" w:hAnsi="Times New Roman" w:cs="Times New Roman"/>
          <w:sz w:val="22"/>
          <w:szCs w:val="22"/>
        </w:rPr>
        <w:t>управляющей организации для управления многоквартирным домом и утверждении порядка работы</w:t>
      </w:r>
      <w:r w:rsidR="00094763">
        <w:rPr>
          <w:rFonts w:ascii="Times New Roman" w:hAnsi="Times New Roman" w:cs="Times New Roman"/>
          <w:sz w:val="22"/>
          <w:szCs w:val="22"/>
        </w:rPr>
        <w:t xml:space="preserve"> конкурсной комиссии по отбору </w:t>
      </w:r>
      <w:r w:rsidR="00094763" w:rsidRPr="00094763">
        <w:rPr>
          <w:rFonts w:ascii="Times New Roman" w:hAnsi="Times New Roman" w:cs="Times New Roman"/>
          <w:sz w:val="22"/>
          <w:szCs w:val="22"/>
        </w:rPr>
        <w:t xml:space="preserve">управляющей организации для управления многоквартирным </w:t>
      </w:r>
      <w:r w:rsidRPr="00094763">
        <w:rPr>
          <w:rFonts w:ascii="Times New Roman" w:hAnsi="Times New Roman" w:cs="Times New Roman"/>
          <w:sz w:val="22"/>
          <w:szCs w:val="22"/>
        </w:rPr>
        <w:t>домом»;</w:t>
      </w:r>
    </w:p>
    <w:p w:rsidR="004144A7" w:rsidRDefault="004144A7" w:rsidP="00B62AD8">
      <w:pPr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>- решение Глазовской городской Думы от 22.11.2006 г. № 259 «Об утверждении Положения об управлении жилищно-коммунального хозяйства Администрации города Глазова».</w:t>
      </w:r>
    </w:p>
    <w:p w:rsidR="00D5372D" w:rsidRDefault="00B62AD8" w:rsidP="00B62AD8">
      <w:pPr>
        <w:pStyle w:val="a9"/>
        <w:ind w:left="567"/>
        <w:jc w:val="both"/>
        <w:rPr>
          <w:sz w:val="22"/>
          <w:szCs w:val="22"/>
        </w:rPr>
      </w:pPr>
      <w:r>
        <w:rPr>
          <w:color w:val="FF0000"/>
          <w:sz w:val="22"/>
          <w:szCs w:val="22"/>
        </w:rPr>
        <w:t xml:space="preserve">              </w:t>
      </w:r>
      <w:r>
        <w:rPr>
          <w:sz w:val="22"/>
          <w:szCs w:val="22"/>
        </w:rPr>
        <w:t>2</w:t>
      </w:r>
      <w:r w:rsidR="004144A7">
        <w:rPr>
          <w:sz w:val="22"/>
          <w:szCs w:val="22"/>
        </w:rPr>
        <w:t xml:space="preserve">. </w:t>
      </w:r>
      <w:proofErr w:type="gramStart"/>
      <w:r w:rsidR="004144A7">
        <w:rPr>
          <w:sz w:val="22"/>
          <w:szCs w:val="22"/>
        </w:rPr>
        <w:t xml:space="preserve">Организатор конкурса – Администрация города Глазова (на основании решения Глазовской городской Думы от 14.12.2006г. № 281), адрес: 427620, Удмуртская Республика, г. Глазов, ул. Динамо, 6, электронная почта: </w:t>
      </w:r>
      <w:proofErr w:type="spellStart"/>
      <w:r w:rsidR="004144A7">
        <w:rPr>
          <w:sz w:val="22"/>
          <w:szCs w:val="22"/>
        </w:rPr>
        <w:t>e-mail</w:t>
      </w:r>
      <w:proofErr w:type="spellEnd"/>
      <w:r w:rsidR="004144A7">
        <w:rPr>
          <w:sz w:val="22"/>
          <w:szCs w:val="22"/>
        </w:rPr>
        <w:t xml:space="preserve">: </w:t>
      </w:r>
      <w:proofErr w:type="spellStart"/>
      <w:r w:rsidR="004144A7">
        <w:rPr>
          <w:sz w:val="22"/>
          <w:szCs w:val="22"/>
        </w:rPr>
        <w:t>zhkh@gla</w:t>
      </w:r>
      <w:r w:rsidR="00D5372D">
        <w:rPr>
          <w:sz w:val="22"/>
          <w:szCs w:val="22"/>
        </w:rPr>
        <w:t>zov-gov.ru</w:t>
      </w:r>
      <w:proofErr w:type="spellEnd"/>
      <w:r w:rsidR="00D5372D">
        <w:rPr>
          <w:sz w:val="22"/>
          <w:szCs w:val="22"/>
        </w:rPr>
        <w:t xml:space="preserve">,  Глава города Глазова – </w:t>
      </w:r>
      <w:r w:rsidR="003817BD">
        <w:rPr>
          <w:sz w:val="22"/>
          <w:szCs w:val="22"/>
        </w:rPr>
        <w:t>Коновалов С.Н</w:t>
      </w:r>
      <w:r w:rsidR="00D5372D">
        <w:rPr>
          <w:sz w:val="22"/>
          <w:szCs w:val="22"/>
        </w:rPr>
        <w:t>.,</w:t>
      </w:r>
      <w:r w:rsidR="004144A7">
        <w:rPr>
          <w:sz w:val="22"/>
          <w:szCs w:val="22"/>
        </w:rPr>
        <w:t xml:space="preserve"> телефон/факс: 8(34141) 2-55-76, контактное лицо </w:t>
      </w:r>
      <w:r w:rsidR="000E2B7A">
        <w:rPr>
          <w:sz w:val="22"/>
          <w:szCs w:val="22"/>
        </w:rPr>
        <w:t>–</w:t>
      </w:r>
      <w:r w:rsidR="004144A7">
        <w:rPr>
          <w:sz w:val="22"/>
          <w:szCs w:val="22"/>
        </w:rPr>
        <w:t xml:space="preserve"> </w:t>
      </w:r>
      <w:r w:rsidR="000E2B7A">
        <w:rPr>
          <w:sz w:val="22"/>
          <w:szCs w:val="22"/>
        </w:rPr>
        <w:t>зам</w:t>
      </w:r>
      <w:r w:rsidR="005352A6">
        <w:rPr>
          <w:sz w:val="22"/>
          <w:szCs w:val="22"/>
        </w:rPr>
        <w:t xml:space="preserve">еститель </w:t>
      </w:r>
      <w:r w:rsidR="004144A7">
        <w:rPr>
          <w:sz w:val="22"/>
          <w:szCs w:val="22"/>
        </w:rPr>
        <w:t>начальник</w:t>
      </w:r>
      <w:r w:rsidR="000E2B7A">
        <w:rPr>
          <w:sz w:val="22"/>
          <w:szCs w:val="22"/>
        </w:rPr>
        <w:t>а</w:t>
      </w:r>
      <w:r w:rsidR="004144A7">
        <w:rPr>
          <w:sz w:val="22"/>
          <w:szCs w:val="22"/>
        </w:rPr>
        <w:t xml:space="preserve"> управления жилищно-коммунального хозяйства</w:t>
      </w:r>
      <w:r w:rsidR="005352A6">
        <w:rPr>
          <w:sz w:val="22"/>
          <w:szCs w:val="22"/>
        </w:rPr>
        <w:t>,</w:t>
      </w:r>
      <w:r w:rsidR="00161985">
        <w:rPr>
          <w:sz w:val="22"/>
          <w:szCs w:val="22"/>
        </w:rPr>
        <w:t xml:space="preserve"> по вопросам жилищного хозяйства,</w:t>
      </w:r>
      <w:r w:rsidR="005352A6">
        <w:rPr>
          <w:sz w:val="22"/>
          <w:szCs w:val="22"/>
        </w:rPr>
        <w:t xml:space="preserve"> наделе</w:t>
      </w:r>
      <w:r w:rsidR="00161985">
        <w:rPr>
          <w:sz w:val="22"/>
          <w:szCs w:val="22"/>
        </w:rPr>
        <w:t>нного правами юридического лица</w:t>
      </w:r>
      <w:r w:rsidR="004144A7">
        <w:rPr>
          <w:sz w:val="22"/>
          <w:szCs w:val="22"/>
        </w:rPr>
        <w:t xml:space="preserve"> Администр</w:t>
      </w:r>
      <w:r w:rsidR="007A2786">
        <w:rPr>
          <w:sz w:val="22"/>
          <w:szCs w:val="22"/>
        </w:rPr>
        <w:t xml:space="preserve">ации города Глазова </w:t>
      </w:r>
      <w:proofErr w:type="spellStart"/>
      <w:r w:rsidR="000E2B7A">
        <w:rPr>
          <w:sz w:val="22"/>
          <w:szCs w:val="22"/>
        </w:rPr>
        <w:t>Л.</w:t>
      </w:r>
      <w:proofErr w:type="gramEnd"/>
      <w:r w:rsidR="000E2B7A">
        <w:rPr>
          <w:sz w:val="22"/>
          <w:szCs w:val="22"/>
        </w:rPr>
        <w:t>В.Касимова</w:t>
      </w:r>
      <w:proofErr w:type="spellEnd"/>
      <w:r w:rsidR="004144A7">
        <w:rPr>
          <w:sz w:val="22"/>
          <w:szCs w:val="22"/>
        </w:rPr>
        <w:t>, телефон/факс: 8(34141) 2-</w:t>
      </w:r>
      <w:r w:rsidR="000E2B7A">
        <w:rPr>
          <w:sz w:val="22"/>
          <w:szCs w:val="22"/>
        </w:rPr>
        <w:t>98-11</w:t>
      </w:r>
      <w:r w:rsidR="004144A7">
        <w:rPr>
          <w:sz w:val="22"/>
          <w:szCs w:val="22"/>
        </w:rPr>
        <w:t xml:space="preserve">, извещает о проведении открытого конкурса </w:t>
      </w:r>
      <w:r w:rsidR="000E2B7A" w:rsidRPr="000E2B7A">
        <w:rPr>
          <w:sz w:val="22"/>
          <w:szCs w:val="22"/>
        </w:rPr>
        <w:t>по отбору управляющей организации для управления многоквартирным домом</w:t>
      </w:r>
      <w:r w:rsidR="00161985" w:rsidRPr="00161985">
        <w:rPr>
          <w:sz w:val="22"/>
          <w:szCs w:val="22"/>
        </w:rPr>
        <w:t xml:space="preserve">, расположенным по адресу: </w:t>
      </w:r>
      <w:proofErr w:type="gramStart"/>
      <w:r w:rsidR="00161985" w:rsidRPr="00161985">
        <w:rPr>
          <w:sz w:val="22"/>
          <w:szCs w:val="22"/>
        </w:rPr>
        <w:t>г</w:t>
      </w:r>
      <w:proofErr w:type="gramEnd"/>
      <w:r w:rsidR="00161985" w:rsidRPr="00161985">
        <w:rPr>
          <w:sz w:val="22"/>
          <w:szCs w:val="22"/>
        </w:rPr>
        <w:t xml:space="preserve">. Глазов, ул. </w:t>
      </w:r>
      <w:proofErr w:type="spellStart"/>
      <w:r w:rsidR="00161985" w:rsidRPr="00161985">
        <w:rPr>
          <w:sz w:val="22"/>
          <w:szCs w:val="22"/>
        </w:rPr>
        <w:t>Химмашевское</w:t>
      </w:r>
      <w:proofErr w:type="spellEnd"/>
      <w:r w:rsidR="00161985" w:rsidRPr="00161985">
        <w:rPr>
          <w:sz w:val="22"/>
          <w:szCs w:val="22"/>
        </w:rPr>
        <w:t xml:space="preserve"> шоссе, д.6.</w:t>
      </w:r>
    </w:p>
    <w:p w:rsidR="00D5372D" w:rsidRDefault="004144A7" w:rsidP="00B62AD8">
      <w:pPr>
        <w:pStyle w:val="a9"/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Предмет конкурса – право </w:t>
      </w:r>
      <w:r w:rsidR="00D5372D">
        <w:rPr>
          <w:sz w:val="22"/>
          <w:szCs w:val="22"/>
        </w:rPr>
        <w:t>на заключение</w:t>
      </w:r>
      <w:r>
        <w:rPr>
          <w:sz w:val="22"/>
          <w:szCs w:val="22"/>
        </w:rPr>
        <w:t xml:space="preserve"> договора управления многоквартирным</w:t>
      </w:r>
      <w:r w:rsidR="00300385">
        <w:rPr>
          <w:sz w:val="22"/>
          <w:szCs w:val="22"/>
        </w:rPr>
        <w:t xml:space="preserve"> дом</w:t>
      </w:r>
      <w:r w:rsidR="000E2B7A">
        <w:rPr>
          <w:sz w:val="22"/>
          <w:szCs w:val="22"/>
        </w:rPr>
        <w:t>ом</w:t>
      </w:r>
      <w:r w:rsidR="007E6A47">
        <w:rPr>
          <w:sz w:val="22"/>
          <w:szCs w:val="22"/>
        </w:rPr>
        <w:t xml:space="preserve"> в отношении объекта конкурса.</w:t>
      </w:r>
    </w:p>
    <w:p w:rsidR="004144A7" w:rsidRDefault="00B62AD8" w:rsidP="00B62AD8">
      <w:pPr>
        <w:pStyle w:val="ConsPlusNormal"/>
        <w:widowControl/>
        <w:tabs>
          <w:tab w:val="clear" w:pos="926"/>
          <w:tab w:val="clear" w:pos="1209"/>
          <w:tab w:val="left" w:pos="714"/>
        </w:tabs>
        <w:ind w:left="567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3</w:t>
      </w:r>
      <w:r w:rsidR="004144A7">
        <w:rPr>
          <w:rFonts w:ascii="Times New Roman" w:hAnsi="Times New Roman" w:cs="Times New Roman"/>
          <w:sz w:val="22"/>
          <w:szCs w:val="22"/>
        </w:rPr>
        <w:t xml:space="preserve">. </w:t>
      </w:r>
      <w:r w:rsidR="00D5372D">
        <w:rPr>
          <w:rFonts w:ascii="Times New Roman" w:hAnsi="Times New Roman" w:cs="Times New Roman"/>
          <w:sz w:val="22"/>
          <w:szCs w:val="22"/>
        </w:rPr>
        <w:t xml:space="preserve"> Характеристика объекта конкурса, включая адрес многоквартирного дома</w:t>
      </w:r>
      <w:r w:rsidR="004144A7">
        <w:rPr>
          <w:rFonts w:ascii="Times New Roman" w:hAnsi="Times New Roman" w:cs="Times New Roman"/>
          <w:sz w:val="22"/>
          <w:szCs w:val="22"/>
        </w:rPr>
        <w:t>, год постройки, этажность, количество квартир, площадь жилых, нежилых помещений и по</w:t>
      </w:r>
      <w:r w:rsidR="00D5372D">
        <w:rPr>
          <w:rFonts w:ascii="Times New Roman" w:hAnsi="Times New Roman" w:cs="Times New Roman"/>
          <w:sz w:val="22"/>
          <w:szCs w:val="22"/>
        </w:rPr>
        <w:t>мещений общего пользования, вид</w:t>
      </w:r>
      <w:r w:rsidR="004144A7">
        <w:rPr>
          <w:rFonts w:ascii="Times New Roman" w:hAnsi="Times New Roman" w:cs="Times New Roman"/>
          <w:sz w:val="22"/>
          <w:szCs w:val="22"/>
        </w:rPr>
        <w:t xml:space="preserve"> благоустройства, серия и тип постройки, площадь земельного участка, входящего в состав общего имущества собственников помещений в многоквартирном доме указаны в Приложении № 1 к информационной карте.</w:t>
      </w:r>
    </w:p>
    <w:p w:rsidR="004144A7" w:rsidRDefault="00B62AD8" w:rsidP="00B62AD8">
      <w:pPr>
        <w:pStyle w:val="ConsPlusNormal"/>
        <w:widowControl/>
        <w:tabs>
          <w:tab w:val="clear" w:pos="926"/>
          <w:tab w:val="left" w:pos="714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4</w:t>
      </w:r>
      <w:r w:rsidR="004144A7">
        <w:rPr>
          <w:rFonts w:ascii="Times New Roman" w:hAnsi="Times New Roman" w:cs="Times New Roman"/>
          <w:sz w:val="22"/>
          <w:szCs w:val="22"/>
        </w:rPr>
        <w:t xml:space="preserve">. Наименование обязательных работ и услуг </w:t>
      </w:r>
      <w:r w:rsidR="00D72D59">
        <w:rPr>
          <w:rFonts w:ascii="Times New Roman" w:hAnsi="Times New Roman" w:cs="Times New Roman"/>
          <w:sz w:val="22"/>
          <w:szCs w:val="22"/>
        </w:rPr>
        <w:t>по содержанию и ремонту объекта конкурса</w:t>
      </w:r>
      <w:r w:rsidR="004144A7">
        <w:rPr>
          <w:rFonts w:ascii="Times New Roman" w:hAnsi="Times New Roman" w:cs="Times New Roman"/>
          <w:sz w:val="22"/>
          <w:szCs w:val="22"/>
        </w:rPr>
        <w:t>, выполняемых (оказываемых) по договору управления многоквартирным домом указаны в Приложении № 2 к информационной карте.</w:t>
      </w:r>
    </w:p>
    <w:p w:rsidR="00D66AED" w:rsidRDefault="00B62AD8" w:rsidP="00B62AD8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5</w:t>
      </w:r>
      <w:r w:rsidR="004144A7">
        <w:rPr>
          <w:sz w:val="22"/>
          <w:szCs w:val="22"/>
        </w:rPr>
        <w:t xml:space="preserve">. </w:t>
      </w:r>
      <w:proofErr w:type="gramStart"/>
      <w:r w:rsidR="004144A7">
        <w:rPr>
          <w:sz w:val="22"/>
          <w:szCs w:val="22"/>
        </w:rPr>
        <w:t>Размер платы</w:t>
      </w:r>
      <w:r w:rsidR="004144A7">
        <w:rPr>
          <w:bCs/>
          <w:sz w:val="22"/>
          <w:szCs w:val="22"/>
        </w:rPr>
        <w:t xml:space="preserve"> за  содержание и ремонт </w:t>
      </w:r>
      <w:r w:rsidR="004144A7">
        <w:rPr>
          <w:sz w:val="22"/>
          <w:szCs w:val="22"/>
        </w:rPr>
        <w:t>жилого помещения, рассчитанный в зависимости от конструктивных и технических параметров многоквартирного дома, степени износа, этажности, наличия лифтов и другого механического, электрического, санитарно-технического и иного оборудования, материала стен и кровли, других параметров, а также от объема и количества обязательных работ и услуг, размер обеспечения заявк</w:t>
      </w:r>
      <w:r w:rsidR="00D72D59">
        <w:rPr>
          <w:sz w:val="22"/>
          <w:szCs w:val="22"/>
        </w:rPr>
        <w:t>и на участие в конкурсе</w:t>
      </w:r>
      <w:r w:rsidR="004144A7">
        <w:rPr>
          <w:sz w:val="22"/>
          <w:szCs w:val="22"/>
        </w:rPr>
        <w:t>:</w:t>
      </w:r>
      <w:proofErr w:type="gramEnd"/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633281" w:rsidRDefault="00633281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633281" w:rsidRDefault="00633281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633281" w:rsidRDefault="00633281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633281" w:rsidRDefault="00633281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633281" w:rsidRDefault="00633281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9D4D96" w:rsidRPr="00D66AED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D66AED" w:rsidRPr="00D66AED" w:rsidRDefault="00D66AED">
      <w:pPr>
        <w:jc w:val="both"/>
        <w:rPr>
          <w:sz w:val="22"/>
          <w:szCs w:val="22"/>
        </w:rPr>
      </w:pPr>
    </w:p>
    <w:p w:rsidR="00A31C61" w:rsidRPr="00A31C61" w:rsidRDefault="002E381B" w:rsidP="00A31C61">
      <w:pPr>
        <w:rPr>
          <w:vanish/>
        </w:rPr>
      </w:pPr>
      <w:r>
        <w:rPr>
          <w:vanish/>
        </w:rPr>
        <w:br w:type="textWrapping" w:clear="all"/>
      </w:r>
    </w:p>
    <w:tbl>
      <w:tblPr>
        <w:tblW w:w="0" w:type="auto"/>
        <w:tblInd w:w="93" w:type="dxa"/>
        <w:tblLayout w:type="fixed"/>
        <w:tblLook w:val="0000"/>
      </w:tblPr>
      <w:tblGrid>
        <w:gridCol w:w="2280"/>
        <w:gridCol w:w="700"/>
        <w:gridCol w:w="1080"/>
        <w:gridCol w:w="6161"/>
      </w:tblGrid>
      <w:tr w:rsidR="004144A7" w:rsidTr="002E381B">
        <w:trPr>
          <w:trHeight w:val="300"/>
        </w:trPr>
        <w:tc>
          <w:tcPr>
            <w:tcW w:w="2280" w:type="dxa"/>
            <w:shd w:val="clear" w:color="auto" w:fill="auto"/>
            <w:vAlign w:val="center"/>
          </w:tcPr>
          <w:p w:rsidR="007E6A47" w:rsidRDefault="007E6A4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  <w:p w:rsidR="007E6A47" w:rsidRDefault="007E6A4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  <w:p w:rsidR="004144A7" w:rsidRDefault="004144A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 w:rsidR="004144A7" w:rsidRDefault="004144A7">
            <w:pPr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4144A7" w:rsidRDefault="004144A7">
            <w:pPr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6161" w:type="dxa"/>
            <w:shd w:val="clear" w:color="auto" w:fill="auto"/>
            <w:vAlign w:val="center"/>
          </w:tcPr>
          <w:p w:rsidR="004144A7" w:rsidRDefault="004144A7">
            <w:pPr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4144A7" w:rsidTr="002E381B">
        <w:trPr>
          <w:trHeight w:val="300"/>
        </w:trPr>
        <w:tc>
          <w:tcPr>
            <w:tcW w:w="10221" w:type="dxa"/>
            <w:gridSpan w:val="4"/>
            <w:shd w:val="clear" w:color="auto" w:fill="auto"/>
            <w:vAlign w:val="center"/>
          </w:tcPr>
          <w:tbl>
            <w:tblPr>
              <w:tblW w:w="9148" w:type="dxa"/>
              <w:tblLayout w:type="fixed"/>
              <w:tblLook w:val="04A0"/>
            </w:tblPr>
            <w:tblGrid>
              <w:gridCol w:w="500"/>
              <w:gridCol w:w="580"/>
              <w:gridCol w:w="1657"/>
              <w:gridCol w:w="709"/>
              <w:gridCol w:w="709"/>
              <w:gridCol w:w="2339"/>
              <w:gridCol w:w="1134"/>
              <w:gridCol w:w="1520"/>
            </w:tblGrid>
            <w:tr w:rsidR="002E381B" w:rsidRPr="002E381B" w:rsidTr="002E381B">
              <w:trPr>
                <w:trHeight w:val="276"/>
              </w:trPr>
              <w:tc>
                <w:tcPr>
                  <w:tcW w:w="5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E381B" w:rsidRPr="002E381B" w:rsidRDefault="002E381B" w:rsidP="002E381B">
                  <w:pPr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2E381B">
                    <w:rPr>
                      <w:color w:val="000000"/>
                      <w:sz w:val="16"/>
                      <w:szCs w:val="16"/>
                      <w:lang w:eastAsia="ru-RU"/>
                    </w:rPr>
                    <w:t xml:space="preserve">№ </w:t>
                  </w:r>
                  <w:proofErr w:type="spellStart"/>
                  <w:proofErr w:type="gramStart"/>
                  <w:r w:rsidRPr="002E381B">
                    <w:rPr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spellEnd"/>
                  <w:proofErr w:type="gramEnd"/>
                  <w:r w:rsidRPr="002E381B">
                    <w:rPr>
                      <w:color w:val="000000"/>
                      <w:sz w:val="16"/>
                      <w:szCs w:val="16"/>
                      <w:lang w:eastAsia="ru-RU"/>
                    </w:rPr>
                    <w:t>/</w:t>
                  </w:r>
                  <w:proofErr w:type="spellStart"/>
                  <w:r w:rsidRPr="002E381B">
                    <w:rPr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spellEnd"/>
                </w:p>
              </w:tc>
              <w:tc>
                <w:tcPr>
                  <w:tcW w:w="58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E381B" w:rsidRPr="002E381B" w:rsidRDefault="002E381B" w:rsidP="002E381B">
                  <w:pPr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2E381B">
                    <w:rPr>
                      <w:color w:val="000000"/>
                      <w:sz w:val="16"/>
                      <w:szCs w:val="16"/>
                      <w:lang w:eastAsia="ru-RU"/>
                    </w:rPr>
                    <w:t>№ лота</w:t>
                  </w:r>
                </w:p>
              </w:tc>
              <w:tc>
                <w:tcPr>
                  <w:tcW w:w="236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E381B" w:rsidRPr="002E381B" w:rsidRDefault="002E381B" w:rsidP="002E381B">
                  <w:pPr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2E381B">
                    <w:rPr>
                      <w:color w:val="000000"/>
                      <w:sz w:val="16"/>
                      <w:szCs w:val="16"/>
                      <w:lang w:eastAsia="ru-RU"/>
                    </w:rPr>
                    <w:t>Адрес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E381B" w:rsidRPr="002E381B" w:rsidRDefault="002E381B" w:rsidP="002E381B">
                  <w:pPr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2E381B">
                    <w:rPr>
                      <w:color w:val="000000"/>
                      <w:sz w:val="16"/>
                      <w:szCs w:val="16"/>
                      <w:lang w:eastAsia="ru-RU"/>
                    </w:rPr>
                    <w:t>Общая площадь, кв.м.</w:t>
                  </w:r>
                </w:p>
              </w:tc>
              <w:tc>
                <w:tcPr>
                  <w:tcW w:w="233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E381B" w:rsidRPr="002E381B" w:rsidRDefault="002E381B" w:rsidP="002E381B">
                  <w:pPr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2E381B">
                    <w:rPr>
                      <w:color w:val="000000"/>
                      <w:sz w:val="16"/>
                      <w:szCs w:val="16"/>
                      <w:lang w:eastAsia="ru-RU"/>
                    </w:rPr>
                    <w:t>Тип благоустройства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E381B" w:rsidRPr="002E381B" w:rsidRDefault="002E381B" w:rsidP="002E381B">
                  <w:pPr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2E381B">
                    <w:rPr>
                      <w:color w:val="000000"/>
                      <w:sz w:val="16"/>
                      <w:szCs w:val="16"/>
                      <w:lang w:eastAsia="ru-RU"/>
                    </w:rPr>
                    <w:t>Годовой размер платы за работы и услуги по содержанию и ремонту общего имущества МКД, руб.</w:t>
                  </w:r>
                </w:p>
              </w:tc>
              <w:tc>
                <w:tcPr>
                  <w:tcW w:w="15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E381B" w:rsidRPr="002E381B" w:rsidRDefault="002E381B" w:rsidP="002E381B">
                  <w:pPr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2E381B">
                    <w:rPr>
                      <w:color w:val="000000"/>
                      <w:sz w:val="16"/>
                      <w:szCs w:val="16"/>
                      <w:lang w:eastAsia="ru-RU"/>
                    </w:rPr>
                    <w:t>Размер обеспечения заявки на участие в конкурсе, руб.</w:t>
                  </w:r>
                </w:p>
              </w:tc>
            </w:tr>
            <w:tr w:rsidR="002E381B" w:rsidRPr="002E381B" w:rsidTr="002E381B">
              <w:trPr>
                <w:trHeight w:val="1335"/>
              </w:trPr>
              <w:tc>
                <w:tcPr>
                  <w:tcW w:w="5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E381B" w:rsidRPr="002E381B" w:rsidRDefault="002E381B" w:rsidP="002E381B">
                  <w:pPr>
                    <w:suppressAutoHyphens w:val="0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E381B" w:rsidRPr="002E381B" w:rsidRDefault="002E381B" w:rsidP="002E381B">
                  <w:pPr>
                    <w:suppressAutoHyphens w:val="0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6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E381B" w:rsidRPr="002E381B" w:rsidRDefault="002E381B" w:rsidP="002E381B">
                  <w:pPr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2E381B">
                    <w:rPr>
                      <w:color w:val="000000"/>
                      <w:sz w:val="16"/>
                      <w:szCs w:val="16"/>
                      <w:lang w:eastAsia="ru-RU"/>
                    </w:rPr>
                    <w:t>Наименование улицы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E381B" w:rsidRPr="002E381B" w:rsidRDefault="002E381B" w:rsidP="002E381B">
                  <w:pPr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2E381B">
                    <w:rPr>
                      <w:color w:val="000000"/>
                      <w:sz w:val="16"/>
                      <w:szCs w:val="16"/>
                      <w:lang w:eastAsia="ru-RU"/>
                    </w:rPr>
                    <w:t>Номер дома</w:t>
                  </w:r>
                </w:p>
              </w:tc>
              <w:tc>
                <w:tcPr>
                  <w:tcW w:w="70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E381B" w:rsidRPr="002E381B" w:rsidRDefault="002E381B" w:rsidP="002E381B">
                  <w:pPr>
                    <w:suppressAutoHyphens w:val="0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33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E381B" w:rsidRPr="002E381B" w:rsidRDefault="002E381B" w:rsidP="002E381B">
                  <w:pPr>
                    <w:suppressAutoHyphens w:val="0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E381B" w:rsidRPr="002E381B" w:rsidRDefault="002E381B" w:rsidP="002E381B">
                  <w:pPr>
                    <w:suppressAutoHyphens w:val="0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5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E381B" w:rsidRPr="002E381B" w:rsidRDefault="002E381B" w:rsidP="002E381B">
                  <w:pPr>
                    <w:suppressAutoHyphens w:val="0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FD2BA9" w:rsidRPr="002E381B" w:rsidTr="002E381B">
              <w:trPr>
                <w:trHeight w:val="480"/>
              </w:trPr>
              <w:tc>
                <w:tcPr>
                  <w:tcW w:w="5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D2BA9" w:rsidRPr="002E381B" w:rsidRDefault="00FD2BA9" w:rsidP="002E381B">
                  <w:pPr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2E381B">
                    <w:rPr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D2BA9" w:rsidRPr="002E381B" w:rsidRDefault="00FD2BA9" w:rsidP="002E381B">
                  <w:pPr>
                    <w:suppressAutoHyphens w:val="0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2E381B">
                    <w:rPr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  <w:r>
                    <w:rPr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16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D2BA9" w:rsidRPr="002E381B" w:rsidRDefault="00FD2BA9" w:rsidP="002E381B">
                  <w:pPr>
                    <w:suppressAutoHyphens w:val="0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E381B">
                    <w:rPr>
                      <w:color w:val="000000"/>
                      <w:sz w:val="16"/>
                      <w:szCs w:val="16"/>
                      <w:lang w:eastAsia="ru-RU"/>
                    </w:rPr>
                    <w:t>Химмашевское</w:t>
                  </w:r>
                  <w:proofErr w:type="spellEnd"/>
                  <w:r w:rsidRPr="002E381B">
                    <w:rPr>
                      <w:color w:val="000000"/>
                      <w:sz w:val="16"/>
                      <w:szCs w:val="16"/>
                      <w:lang w:eastAsia="ru-RU"/>
                    </w:rPr>
                    <w:t xml:space="preserve"> шоссе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D2BA9" w:rsidRPr="002E381B" w:rsidRDefault="00FD2BA9" w:rsidP="002E381B">
                  <w:pPr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2E381B">
                    <w:rPr>
                      <w:color w:val="000000"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D2BA9" w:rsidRPr="002E381B" w:rsidRDefault="00FD2BA9" w:rsidP="002E381B">
                  <w:pPr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2E381B">
                    <w:rPr>
                      <w:color w:val="000000"/>
                      <w:sz w:val="16"/>
                      <w:szCs w:val="16"/>
                      <w:lang w:eastAsia="ru-RU"/>
                    </w:rPr>
                    <w:t>161,3</w:t>
                  </w:r>
                </w:p>
              </w:tc>
              <w:tc>
                <w:tcPr>
                  <w:tcW w:w="23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D2BA9" w:rsidRPr="002E381B" w:rsidRDefault="00FD2BA9" w:rsidP="002E381B">
                  <w:pPr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2E381B">
                    <w:rPr>
                      <w:color w:val="000000"/>
                      <w:sz w:val="16"/>
                      <w:szCs w:val="16"/>
                      <w:lang w:eastAsia="ru-RU"/>
                    </w:rPr>
                    <w:t>без удобств, с вывозом ЖБО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D2BA9" w:rsidRPr="00195A5C" w:rsidRDefault="00FD2BA9" w:rsidP="008B1ECF">
                  <w:pPr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195A5C">
                    <w:rPr>
                      <w:color w:val="000000"/>
                      <w:sz w:val="16"/>
                      <w:szCs w:val="16"/>
                      <w:lang w:eastAsia="ru-RU"/>
                    </w:rPr>
                    <w:t>31</w:t>
                  </w:r>
                  <w:r>
                    <w:rPr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r w:rsidRPr="00195A5C">
                    <w:rPr>
                      <w:color w:val="000000"/>
                      <w:sz w:val="16"/>
                      <w:szCs w:val="16"/>
                      <w:lang w:eastAsia="ru-RU"/>
                    </w:rPr>
                    <w:t>054,55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D2BA9" w:rsidRPr="00195A5C" w:rsidRDefault="00FD2BA9" w:rsidP="008B1ECF">
                  <w:pPr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195A5C">
                    <w:rPr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  <w:r>
                    <w:rPr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r w:rsidRPr="00195A5C">
                    <w:rPr>
                      <w:color w:val="000000"/>
                      <w:sz w:val="16"/>
                      <w:szCs w:val="16"/>
                      <w:lang w:eastAsia="ru-RU"/>
                    </w:rPr>
                    <w:t>552,73</w:t>
                  </w:r>
                </w:p>
              </w:tc>
            </w:tr>
            <w:tr w:rsidR="00FD2BA9" w:rsidRPr="002E381B" w:rsidTr="002E381B">
              <w:trPr>
                <w:trHeight w:val="495"/>
              </w:trPr>
              <w:tc>
                <w:tcPr>
                  <w:tcW w:w="273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D2BA9" w:rsidRPr="002E381B" w:rsidRDefault="00FD2BA9" w:rsidP="002E381B">
                  <w:pPr>
                    <w:suppressAutoHyphens w:val="0"/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2E381B">
                    <w:rPr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ИТОГО: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D2BA9" w:rsidRPr="002E381B" w:rsidRDefault="00FD2BA9" w:rsidP="002E381B">
                  <w:pPr>
                    <w:suppressAutoHyphens w:val="0"/>
                    <w:rPr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2E381B">
                    <w:rPr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D2BA9" w:rsidRPr="002E381B" w:rsidRDefault="00FD2BA9" w:rsidP="002E381B">
                  <w:pPr>
                    <w:suppressAutoHyphens w:val="0"/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161,3</w:t>
                  </w:r>
                </w:p>
              </w:tc>
              <w:tc>
                <w:tcPr>
                  <w:tcW w:w="23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D2BA9" w:rsidRPr="002E381B" w:rsidRDefault="00FD2BA9" w:rsidP="002E381B">
                  <w:pPr>
                    <w:suppressAutoHyphens w:val="0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2E381B">
                    <w:rPr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D2BA9" w:rsidRPr="00FD2BA9" w:rsidRDefault="00FD2BA9" w:rsidP="008B1ECF">
                  <w:pPr>
                    <w:suppressAutoHyphens w:val="0"/>
                    <w:jc w:val="center"/>
                    <w:rPr>
                      <w:b/>
                      <w:color w:val="000000"/>
                      <w:sz w:val="16"/>
                      <w:szCs w:val="16"/>
                      <w:lang w:eastAsia="ru-RU"/>
                    </w:rPr>
                  </w:pPr>
                  <w:r w:rsidRPr="00FD2BA9">
                    <w:rPr>
                      <w:b/>
                      <w:color w:val="000000"/>
                      <w:sz w:val="16"/>
                      <w:szCs w:val="16"/>
                      <w:lang w:eastAsia="ru-RU"/>
                    </w:rPr>
                    <w:t>31 054,55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D2BA9" w:rsidRPr="00FD2BA9" w:rsidRDefault="00FD2BA9" w:rsidP="008B1ECF">
                  <w:pPr>
                    <w:suppressAutoHyphens w:val="0"/>
                    <w:jc w:val="center"/>
                    <w:rPr>
                      <w:b/>
                      <w:color w:val="000000"/>
                      <w:sz w:val="16"/>
                      <w:szCs w:val="16"/>
                      <w:lang w:eastAsia="ru-RU"/>
                    </w:rPr>
                  </w:pPr>
                  <w:r w:rsidRPr="00FD2BA9">
                    <w:rPr>
                      <w:b/>
                      <w:color w:val="000000"/>
                      <w:sz w:val="16"/>
                      <w:szCs w:val="16"/>
                      <w:lang w:eastAsia="ru-RU"/>
                    </w:rPr>
                    <w:t>1 552,73</w:t>
                  </w:r>
                </w:p>
              </w:tc>
            </w:tr>
          </w:tbl>
          <w:p w:rsidR="004144A7" w:rsidRDefault="004144A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</w:tc>
      </w:tr>
    </w:tbl>
    <w:p w:rsidR="004144A7" w:rsidRDefault="004144A7">
      <w:pPr>
        <w:jc w:val="both"/>
        <w:rPr>
          <w:sz w:val="22"/>
          <w:szCs w:val="22"/>
        </w:rPr>
      </w:pPr>
    </w:p>
    <w:p w:rsidR="002E381B" w:rsidRDefault="004144A7" w:rsidP="009A146F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2E381B">
        <w:rPr>
          <w:sz w:val="22"/>
          <w:szCs w:val="22"/>
          <w:lang w:eastAsia="ru-RU"/>
        </w:rPr>
        <w:t>Примечание:</w:t>
      </w:r>
    </w:p>
    <w:p w:rsidR="009A146F" w:rsidRDefault="002E381B" w:rsidP="009A146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="00B62AD8">
        <w:rPr>
          <w:sz w:val="22"/>
          <w:szCs w:val="22"/>
        </w:rPr>
        <w:t>6</w:t>
      </w:r>
      <w:r w:rsidR="009A146F">
        <w:rPr>
          <w:sz w:val="22"/>
          <w:szCs w:val="22"/>
        </w:rPr>
        <w:t xml:space="preserve">. Перечень коммунальных услуг: холодное водоснабжение, </w:t>
      </w:r>
      <w:r w:rsidR="003817BD">
        <w:rPr>
          <w:sz w:val="22"/>
          <w:szCs w:val="22"/>
        </w:rPr>
        <w:t xml:space="preserve">печное </w:t>
      </w:r>
      <w:r w:rsidR="009A146F">
        <w:rPr>
          <w:sz w:val="22"/>
          <w:szCs w:val="22"/>
        </w:rPr>
        <w:t>отопление, электроснабжение</w:t>
      </w:r>
      <w:r w:rsidR="003817BD">
        <w:rPr>
          <w:sz w:val="22"/>
          <w:szCs w:val="22"/>
        </w:rPr>
        <w:t>.</w:t>
      </w:r>
    </w:p>
    <w:p w:rsidR="009A146F" w:rsidRPr="00540614" w:rsidRDefault="00B62AD8" w:rsidP="009A146F">
      <w:pPr>
        <w:rPr>
          <w:sz w:val="24"/>
          <w:szCs w:val="24"/>
          <w:lang w:eastAsia="ru-RU"/>
        </w:rPr>
      </w:pPr>
      <w:r>
        <w:rPr>
          <w:sz w:val="22"/>
          <w:szCs w:val="22"/>
        </w:rPr>
        <w:tab/>
        <w:t>7</w:t>
      </w:r>
      <w:r w:rsidR="009A146F">
        <w:rPr>
          <w:sz w:val="22"/>
          <w:szCs w:val="22"/>
        </w:rPr>
        <w:t xml:space="preserve">. </w:t>
      </w:r>
      <w:r w:rsidR="009A146F">
        <w:rPr>
          <w:color w:val="000000"/>
          <w:sz w:val="22"/>
          <w:szCs w:val="22"/>
        </w:rPr>
        <w:t xml:space="preserve">Официальный сайт, на котором размещена конкурсная документация для ознакомления </w:t>
      </w:r>
      <w:proofErr w:type="spellStart"/>
      <w:r w:rsidR="009A146F" w:rsidRPr="00540614">
        <w:rPr>
          <w:b/>
          <w:bCs/>
          <w:color w:val="0000FF"/>
          <w:sz w:val="24"/>
          <w:szCs w:val="24"/>
          <w:u w:val="single"/>
          <w:lang w:eastAsia="ru-RU"/>
        </w:rPr>
        <w:t>torgi</w:t>
      </w:r>
      <w:r w:rsidR="009A146F" w:rsidRPr="00540614">
        <w:rPr>
          <w:color w:val="0000FF"/>
          <w:sz w:val="24"/>
          <w:szCs w:val="24"/>
          <w:u w:val="single"/>
          <w:lang w:eastAsia="ru-RU"/>
        </w:rPr>
        <w:t>.gov.ru</w:t>
      </w:r>
      <w:proofErr w:type="spellEnd"/>
      <w:r w:rsidR="009A146F">
        <w:rPr>
          <w:sz w:val="24"/>
          <w:szCs w:val="24"/>
          <w:lang w:eastAsia="ru-RU"/>
        </w:rPr>
        <w:t xml:space="preserve">, а также </w:t>
      </w:r>
      <w:hyperlink r:id="rId8" w:history="1">
        <w:r w:rsidR="009A146F" w:rsidRPr="00A171E9">
          <w:rPr>
            <w:rStyle w:val="a4"/>
            <w:sz w:val="22"/>
            <w:szCs w:val="22"/>
          </w:rPr>
          <w:t>www.glazov-gov.ru</w:t>
        </w:r>
      </w:hyperlink>
      <w:r w:rsidR="009A146F">
        <w:rPr>
          <w:sz w:val="22"/>
          <w:szCs w:val="22"/>
        </w:rPr>
        <w:t xml:space="preserve">. </w:t>
      </w:r>
    </w:p>
    <w:p w:rsidR="009A146F" w:rsidRPr="00026EB9" w:rsidRDefault="009A146F" w:rsidP="009A146F">
      <w:pPr>
        <w:pStyle w:val="a9"/>
        <w:keepNext w:val="0"/>
        <w:tabs>
          <w:tab w:val="clear" w:pos="926"/>
          <w:tab w:val="left" w:pos="720"/>
        </w:tabs>
        <w:suppressAutoHyphens w:val="0"/>
        <w:jc w:val="both"/>
        <w:rPr>
          <w:sz w:val="22"/>
          <w:szCs w:val="22"/>
        </w:rPr>
      </w:pPr>
      <w:r w:rsidRPr="008C2FFC">
        <w:rPr>
          <w:sz w:val="22"/>
          <w:szCs w:val="22"/>
        </w:rPr>
        <w:tab/>
      </w:r>
      <w:proofErr w:type="gramStart"/>
      <w:r w:rsidRPr="00026EB9">
        <w:rPr>
          <w:sz w:val="22"/>
          <w:szCs w:val="22"/>
        </w:rPr>
        <w:t xml:space="preserve">Конкурсная документация предоставляется </w:t>
      </w:r>
      <w:r w:rsidRPr="00026EB9">
        <w:rPr>
          <w:bCs/>
          <w:sz w:val="22"/>
          <w:szCs w:val="22"/>
        </w:rPr>
        <w:t xml:space="preserve">секретарем конкурсной комиссии </w:t>
      </w:r>
      <w:r w:rsidRPr="00026EB9">
        <w:rPr>
          <w:sz w:val="22"/>
          <w:szCs w:val="22"/>
        </w:rPr>
        <w:t>бесплатно в форме электронного документа на основании заявления любого заинтересованного лица, поданного в письменной форме, в том числе в форме электронного документа, в течение двух рабочих дней со дня получения соответствующего заявления</w:t>
      </w:r>
      <w:r w:rsidRPr="00026EB9">
        <w:rPr>
          <w:bCs/>
          <w:sz w:val="22"/>
          <w:szCs w:val="22"/>
        </w:rPr>
        <w:t xml:space="preserve"> с  </w:t>
      </w:r>
      <w:r w:rsidR="00161985">
        <w:rPr>
          <w:bCs/>
          <w:sz w:val="22"/>
          <w:szCs w:val="22"/>
        </w:rPr>
        <w:t>10.03</w:t>
      </w:r>
      <w:r w:rsidR="00026EB9" w:rsidRPr="00026EB9">
        <w:rPr>
          <w:bCs/>
          <w:sz w:val="22"/>
          <w:szCs w:val="22"/>
        </w:rPr>
        <w:t>.20</w:t>
      </w:r>
      <w:r w:rsidR="00161985">
        <w:rPr>
          <w:bCs/>
          <w:sz w:val="22"/>
          <w:szCs w:val="22"/>
        </w:rPr>
        <w:t>21</w:t>
      </w:r>
      <w:r w:rsidRPr="00026EB9">
        <w:rPr>
          <w:bCs/>
          <w:sz w:val="22"/>
          <w:szCs w:val="22"/>
        </w:rPr>
        <w:t xml:space="preserve"> г., в рабочие дни с 8-00 ч. до 17-00 ч., </w:t>
      </w:r>
      <w:r w:rsidRPr="00026EB9">
        <w:rPr>
          <w:sz w:val="22"/>
          <w:szCs w:val="22"/>
        </w:rPr>
        <w:t xml:space="preserve">обед с 12-00 ч. до 13-00 ч. </w:t>
      </w:r>
      <w:r w:rsidRPr="00026EB9">
        <w:rPr>
          <w:bCs/>
          <w:sz w:val="22"/>
          <w:szCs w:val="22"/>
        </w:rPr>
        <w:t>(время местное), по</w:t>
      </w:r>
      <w:proofErr w:type="gramEnd"/>
      <w:r w:rsidRPr="00026EB9">
        <w:rPr>
          <w:bCs/>
          <w:sz w:val="22"/>
          <w:szCs w:val="22"/>
        </w:rPr>
        <w:t xml:space="preserve"> адресу: </w:t>
      </w:r>
      <w:proofErr w:type="gramStart"/>
      <w:r w:rsidRPr="00026EB9">
        <w:rPr>
          <w:bCs/>
          <w:sz w:val="22"/>
          <w:szCs w:val="22"/>
        </w:rPr>
        <w:t>г</w:t>
      </w:r>
      <w:proofErr w:type="gramEnd"/>
      <w:r w:rsidRPr="00026EB9">
        <w:rPr>
          <w:bCs/>
          <w:sz w:val="22"/>
          <w:szCs w:val="22"/>
        </w:rPr>
        <w:t>. Глазов, УР, ул. Динамо, 6, кабинет № 121, электронный адрес:</w:t>
      </w:r>
      <w:r w:rsidRPr="00026EB9">
        <w:rPr>
          <w:sz w:val="22"/>
          <w:szCs w:val="22"/>
        </w:rPr>
        <w:t xml:space="preserve"> </w:t>
      </w:r>
      <w:proofErr w:type="spellStart"/>
      <w:r w:rsidRPr="00026EB9">
        <w:rPr>
          <w:sz w:val="22"/>
          <w:szCs w:val="22"/>
        </w:rPr>
        <w:t>zhkh@glazov-gov.ru</w:t>
      </w:r>
      <w:proofErr w:type="spellEnd"/>
      <w:r w:rsidRPr="00026EB9">
        <w:rPr>
          <w:sz w:val="22"/>
          <w:szCs w:val="22"/>
        </w:rPr>
        <w:t>.</w:t>
      </w:r>
    </w:p>
    <w:p w:rsidR="009A146F" w:rsidRPr="00026EB9" w:rsidRDefault="00B62AD8" w:rsidP="009A146F">
      <w:pPr>
        <w:pStyle w:val="ConsPlusNormal"/>
        <w:widowControl/>
        <w:tabs>
          <w:tab w:val="clear" w:pos="926"/>
          <w:tab w:val="left" w:pos="720"/>
        </w:tabs>
        <w:ind w:firstLine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026EB9">
        <w:rPr>
          <w:rFonts w:ascii="Times New Roman" w:hAnsi="Times New Roman" w:cs="Times New Roman"/>
          <w:sz w:val="22"/>
          <w:szCs w:val="22"/>
        </w:rPr>
        <w:tab/>
        <w:t>8</w:t>
      </w:r>
      <w:r w:rsidR="009A146F" w:rsidRPr="00026EB9">
        <w:rPr>
          <w:rFonts w:ascii="Times New Roman" w:hAnsi="Times New Roman" w:cs="Times New Roman"/>
          <w:sz w:val="22"/>
          <w:szCs w:val="22"/>
        </w:rPr>
        <w:t xml:space="preserve">. </w:t>
      </w:r>
      <w:proofErr w:type="gramStart"/>
      <w:r w:rsidR="009A146F" w:rsidRPr="00026EB9">
        <w:rPr>
          <w:rFonts w:ascii="Times New Roman" w:hAnsi="Times New Roman" w:cs="Times New Roman"/>
          <w:sz w:val="22"/>
          <w:szCs w:val="22"/>
        </w:rPr>
        <w:t xml:space="preserve">Заявки на участие в конкурсе подаются секретарю конкурсной комиссии по адресу: 427620, Удмуртская Республика, г. Глазов, ул. Динамо, 6, </w:t>
      </w:r>
      <w:proofErr w:type="spellStart"/>
      <w:r w:rsidR="009A146F" w:rsidRPr="00026EB9">
        <w:rPr>
          <w:rFonts w:ascii="Times New Roman" w:hAnsi="Times New Roman" w:cs="Times New Roman"/>
          <w:sz w:val="22"/>
          <w:szCs w:val="22"/>
        </w:rPr>
        <w:t>каб</w:t>
      </w:r>
      <w:proofErr w:type="spellEnd"/>
      <w:r w:rsidR="009A146F" w:rsidRPr="00026EB9">
        <w:rPr>
          <w:rFonts w:ascii="Times New Roman" w:hAnsi="Times New Roman" w:cs="Times New Roman"/>
          <w:sz w:val="22"/>
          <w:szCs w:val="22"/>
        </w:rPr>
        <w:t xml:space="preserve">. № 121 в письменной форме с  </w:t>
      </w:r>
      <w:r w:rsidR="00161985">
        <w:rPr>
          <w:rFonts w:ascii="Times New Roman" w:hAnsi="Times New Roman" w:cs="Times New Roman"/>
          <w:sz w:val="22"/>
          <w:szCs w:val="22"/>
        </w:rPr>
        <w:t>10.03</w:t>
      </w:r>
      <w:r w:rsidR="00026EB9" w:rsidRPr="00026EB9">
        <w:rPr>
          <w:rFonts w:ascii="Times New Roman" w:hAnsi="Times New Roman" w:cs="Times New Roman"/>
          <w:sz w:val="22"/>
          <w:szCs w:val="22"/>
        </w:rPr>
        <w:t>.20</w:t>
      </w:r>
      <w:r w:rsidR="00161985">
        <w:rPr>
          <w:rFonts w:ascii="Times New Roman" w:hAnsi="Times New Roman" w:cs="Times New Roman"/>
          <w:sz w:val="22"/>
          <w:szCs w:val="22"/>
        </w:rPr>
        <w:t>21</w:t>
      </w:r>
      <w:r w:rsidR="009A146F" w:rsidRPr="00026EB9">
        <w:rPr>
          <w:rFonts w:ascii="Times New Roman" w:hAnsi="Times New Roman" w:cs="Times New Roman"/>
          <w:sz w:val="22"/>
          <w:szCs w:val="22"/>
        </w:rPr>
        <w:t xml:space="preserve"> г. в </w:t>
      </w:r>
      <w:r w:rsidR="009A146F" w:rsidRPr="00026EB9">
        <w:rPr>
          <w:rFonts w:ascii="Times New Roman" w:hAnsi="Times New Roman" w:cs="Times New Roman"/>
          <w:bCs/>
          <w:sz w:val="22"/>
          <w:szCs w:val="22"/>
        </w:rPr>
        <w:t xml:space="preserve">рабочие дни с 8-00 ч. до 17-00 ч., </w:t>
      </w:r>
      <w:r w:rsidR="009A146F" w:rsidRPr="00026EB9">
        <w:rPr>
          <w:rFonts w:ascii="Times New Roman" w:hAnsi="Times New Roman" w:cs="Times New Roman"/>
          <w:sz w:val="22"/>
          <w:szCs w:val="22"/>
        </w:rPr>
        <w:t xml:space="preserve">обед с 12-00 ч. до 13-00 ч. </w:t>
      </w:r>
      <w:r w:rsidR="009A146F" w:rsidRPr="00026EB9">
        <w:rPr>
          <w:rFonts w:ascii="Times New Roman" w:hAnsi="Times New Roman" w:cs="Times New Roman"/>
          <w:bCs/>
          <w:sz w:val="22"/>
          <w:szCs w:val="22"/>
        </w:rPr>
        <w:t xml:space="preserve">(время местное),  до 11-00 ч. (время местное) </w:t>
      </w:r>
      <w:r w:rsidR="00D049D7">
        <w:rPr>
          <w:rFonts w:ascii="Times New Roman" w:hAnsi="Times New Roman" w:cs="Times New Roman"/>
          <w:bCs/>
          <w:sz w:val="22"/>
          <w:szCs w:val="22"/>
        </w:rPr>
        <w:t>08.04.</w:t>
      </w:r>
      <w:r w:rsidR="00026EB9" w:rsidRPr="00026EB9">
        <w:rPr>
          <w:rFonts w:ascii="Times New Roman" w:hAnsi="Times New Roman" w:cs="Times New Roman"/>
          <w:bCs/>
          <w:sz w:val="22"/>
          <w:szCs w:val="22"/>
        </w:rPr>
        <w:t>20</w:t>
      </w:r>
      <w:r w:rsidR="00D049D7">
        <w:rPr>
          <w:rFonts w:ascii="Times New Roman" w:hAnsi="Times New Roman" w:cs="Times New Roman"/>
          <w:bCs/>
          <w:sz w:val="22"/>
          <w:szCs w:val="22"/>
        </w:rPr>
        <w:t>21</w:t>
      </w:r>
      <w:r w:rsidR="009A146F" w:rsidRPr="00026EB9">
        <w:rPr>
          <w:rFonts w:ascii="Times New Roman" w:hAnsi="Times New Roman" w:cs="Times New Roman"/>
          <w:bCs/>
          <w:sz w:val="22"/>
          <w:szCs w:val="22"/>
        </w:rPr>
        <w:t xml:space="preserve"> г.</w:t>
      </w:r>
      <w:proofErr w:type="gramEnd"/>
    </w:p>
    <w:p w:rsidR="009A146F" w:rsidRPr="00026EB9" w:rsidRDefault="009A146F" w:rsidP="009A146F">
      <w:pPr>
        <w:pStyle w:val="ConsPlusNormal"/>
        <w:widowControl/>
        <w:tabs>
          <w:tab w:val="clear" w:pos="926"/>
          <w:tab w:val="left" w:pos="72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026EB9">
        <w:rPr>
          <w:rFonts w:ascii="Times New Roman" w:hAnsi="Times New Roman" w:cs="Times New Roman"/>
          <w:sz w:val="22"/>
          <w:szCs w:val="22"/>
        </w:rPr>
        <w:tab/>
      </w:r>
      <w:r w:rsidR="00B62AD8" w:rsidRPr="00026EB9">
        <w:rPr>
          <w:rFonts w:ascii="Times New Roman" w:hAnsi="Times New Roman" w:cs="Times New Roman"/>
          <w:sz w:val="22"/>
          <w:szCs w:val="22"/>
        </w:rPr>
        <w:t>9</w:t>
      </w:r>
      <w:r w:rsidRPr="00026EB9">
        <w:rPr>
          <w:rFonts w:ascii="Times New Roman" w:hAnsi="Times New Roman" w:cs="Times New Roman"/>
          <w:sz w:val="22"/>
          <w:szCs w:val="22"/>
        </w:rPr>
        <w:t xml:space="preserve">. Вскрытие конвертов с заявками на участие в конкурсе – в 11-00 ч. (время местное)  </w:t>
      </w:r>
      <w:r w:rsidR="00D049D7">
        <w:rPr>
          <w:rFonts w:ascii="Times New Roman" w:hAnsi="Times New Roman" w:cs="Times New Roman"/>
          <w:sz w:val="22"/>
          <w:szCs w:val="22"/>
        </w:rPr>
        <w:t>08.04.</w:t>
      </w:r>
      <w:r w:rsidR="00026EB9" w:rsidRPr="00026EB9">
        <w:rPr>
          <w:rFonts w:ascii="Times New Roman" w:hAnsi="Times New Roman" w:cs="Times New Roman"/>
          <w:sz w:val="22"/>
          <w:szCs w:val="22"/>
        </w:rPr>
        <w:t>20</w:t>
      </w:r>
      <w:r w:rsidR="00D049D7">
        <w:rPr>
          <w:rFonts w:ascii="Times New Roman" w:hAnsi="Times New Roman" w:cs="Times New Roman"/>
          <w:sz w:val="22"/>
          <w:szCs w:val="22"/>
        </w:rPr>
        <w:t>21</w:t>
      </w:r>
      <w:r w:rsidRPr="00026EB9">
        <w:rPr>
          <w:rFonts w:ascii="Times New Roman" w:hAnsi="Times New Roman" w:cs="Times New Roman"/>
          <w:sz w:val="22"/>
          <w:szCs w:val="22"/>
        </w:rPr>
        <w:t xml:space="preserve"> г. по адресу:  Удмуртская Республика, </w:t>
      </w:r>
      <w:proofErr w:type="gramStart"/>
      <w:r w:rsidRPr="00026EB9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026EB9">
        <w:rPr>
          <w:rFonts w:ascii="Times New Roman" w:hAnsi="Times New Roman" w:cs="Times New Roman"/>
          <w:sz w:val="22"/>
          <w:szCs w:val="22"/>
        </w:rPr>
        <w:t xml:space="preserve">. Глазов, ул. Динамо, 6, </w:t>
      </w:r>
      <w:proofErr w:type="spellStart"/>
      <w:r w:rsidRPr="00026EB9">
        <w:rPr>
          <w:rFonts w:ascii="Times New Roman" w:hAnsi="Times New Roman" w:cs="Times New Roman"/>
          <w:sz w:val="22"/>
          <w:szCs w:val="22"/>
        </w:rPr>
        <w:t>каб</w:t>
      </w:r>
      <w:proofErr w:type="spellEnd"/>
      <w:r w:rsidRPr="00026EB9">
        <w:rPr>
          <w:rFonts w:ascii="Times New Roman" w:hAnsi="Times New Roman" w:cs="Times New Roman"/>
          <w:sz w:val="22"/>
          <w:szCs w:val="22"/>
        </w:rPr>
        <w:t xml:space="preserve">. № 121, рассмотрение заявок на участие в конкурсе </w:t>
      </w:r>
      <w:r w:rsidR="00D049D7">
        <w:rPr>
          <w:rFonts w:ascii="Times New Roman" w:hAnsi="Times New Roman" w:cs="Times New Roman"/>
          <w:sz w:val="22"/>
          <w:szCs w:val="22"/>
        </w:rPr>
        <w:t>12.04.</w:t>
      </w:r>
      <w:r w:rsidR="00026EB9" w:rsidRPr="00026EB9">
        <w:rPr>
          <w:rFonts w:ascii="Times New Roman" w:hAnsi="Times New Roman" w:cs="Times New Roman"/>
          <w:sz w:val="22"/>
          <w:szCs w:val="22"/>
        </w:rPr>
        <w:t>20</w:t>
      </w:r>
      <w:r w:rsidR="00D049D7">
        <w:rPr>
          <w:rFonts w:ascii="Times New Roman" w:hAnsi="Times New Roman" w:cs="Times New Roman"/>
          <w:sz w:val="22"/>
          <w:szCs w:val="22"/>
        </w:rPr>
        <w:t>21</w:t>
      </w:r>
      <w:r w:rsidRPr="00026EB9">
        <w:rPr>
          <w:rFonts w:ascii="Times New Roman" w:hAnsi="Times New Roman" w:cs="Times New Roman"/>
          <w:sz w:val="22"/>
          <w:szCs w:val="22"/>
        </w:rPr>
        <w:t xml:space="preserve"> г. по адресу:  Удмуртская Республика, </w:t>
      </w:r>
      <w:proofErr w:type="gramStart"/>
      <w:r w:rsidRPr="00026EB9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026EB9">
        <w:rPr>
          <w:rFonts w:ascii="Times New Roman" w:hAnsi="Times New Roman" w:cs="Times New Roman"/>
          <w:sz w:val="22"/>
          <w:szCs w:val="22"/>
        </w:rPr>
        <w:t>. Глазов, ул. Динамо, 6, кабинет № 121.</w:t>
      </w:r>
    </w:p>
    <w:p w:rsidR="009A146F" w:rsidRPr="003E786A" w:rsidRDefault="00B62AD8" w:rsidP="009A146F">
      <w:pPr>
        <w:pStyle w:val="ConsPlusNormal"/>
        <w:widowControl/>
        <w:tabs>
          <w:tab w:val="clear" w:pos="926"/>
          <w:tab w:val="left" w:pos="72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026EB9">
        <w:rPr>
          <w:rFonts w:ascii="Times New Roman" w:hAnsi="Times New Roman" w:cs="Times New Roman"/>
          <w:sz w:val="22"/>
          <w:szCs w:val="22"/>
        </w:rPr>
        <w:tab/>
        <w:t>10</w:t>
      </w:r>
      <w:r w:rsidR="009A146F" w:rsidRPr="00026EB9">
        <w:rPr>
          <w:rFonts w:ascii="Times New Roman" w:hAnsi="Times New Roman" w:cs="Times New Roman"/>
          <w:sz w:val="22"/>
          <w:szCs w:val="22"/>
        </w:rPr>
        <w:t>. Проведение конкурса в 1</w:t>
      </w:r>
      <w:r w:rsidR="003C3F08" w:rsidRPr="00026EB9">
        <w:rPr>
          <w:rFonts w:ascii="Times New Roman" w:hAnsi="Times New Roman" w:cs="Times New Roman"/>
          <w:sz w:val="22"/>
          <w:szCs w:val="22"/>
        </w:rPr>
        <w:t>4</w:t>
      </w:r>
      <w:r w:rsidR="009A146F" w:rsidRPr="00026EB9">
        <w:rPr>
          <w:rFonts w:ascii="Times New Roman" w:hAnsi="Times New Roman" w:cs="Times New Roman"/>
          <w:sz w:val="22"/>
          <w:szCs w:val="22"/>
        </w:rPr>
        <w:t xml:space="preserve">-00 ч. (время местное) </w:t>
      </w:r>
      <w:r w:rsidR="00D049D7">
        <w:rPr>
          <w:rFonts w:ascii="Times New Roman" w:hAnsi="Times New Roman" w:cs="Times New Roman"/>
          <w:sz w:val="22"/>
          <w:szCs w:val="22"/>
        </w:rPr>
        <w:t>19.04.</w:t>
      </w:r>
      <w:r w:rsidR="00026EB9" w:rsidRPr="00026EB9">
        <w:rPr>
          <w:rFonts w:ascii="Times New Roman" w:hAnsi="Times New Roman" w:cs="Times New Roman"/>
          <w:sz w:val="22"/>
          <w:szCs w:val="22"/>
        </w:rPr>
        <w:t>20</w:t>
      </w:r>
      <w:r w:rsidR="00D049D7">
        <w:rPr>
          <w:rFonts w:ascii="Times New Roman" w:hAnsi="Times New Roman" w:cs="Times New Roman"/>
          <w:sz w:val="22"/>
          <w:szCs w:val="22"/>
        </w:rPr>
        <w:t>21</w:t>
      </w:r>
      <w:r w:rsidR="009A146F" w:rsidRPr="00026EB9">
        <w:rPr>
          <w:rFonts w:ascii="Times New Roman" w:hAnsi="Times New Roman" w:cs="Times New Roman"/>
          <w:sz w:val="22"/>
          <w:szCs w:val="22"/>
        </w:rPr>
        <w:t xml:space="preserve"> г. по адресу:  Удмуртская Республика, </w:t>
      </w:r>
      <w:proofErr w:type="gramStart"/>
      <w:r w:rsidR="009A146F" w:rsidRPr="00026EB9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="009A146F" w:rsidRPr="00026EB9">
        <w:rPr>
          <w:rFonts w:ascii="Times New Roman" w:hAnsi="Times New Roman" w:cs="Times New Roman"/>
          <w:sz w:val="22"/>
          <w:szCs w:val="22"/>
        </w:rPr>
        <w:t>. Глазов, ул. Динамо, 6, кабинет 121.</w:t>
      </w:r>
    </w:p>
    <w:p w:rsidR="009A146F" w:rsidRPr="008C2FFC" w:rsidRDefault="00B62AD8" w:rsidP="009A146F">
      <w:pPr>
        <w:widowControl w:val="0"/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 </w:t>
      </w:r>
      <w:r w:rsidRPr="003817BD">
        <w:rPr>
          <w:sz w:val="22"/>
          <w:szCs w:val="22"/>
        </w:rPr>
        <w:t>11</w:t>
      </w:r>
      <w:r w:rsidR="009A146F" w:rsidRPr="003817BD">
        <w:rPr>
          <w:sz w:val="22"/>
          <w:szCs w:val="22"/>
        </w:rPr>
        <w:t>.</w:t>
      </w:r>
      <w:r w:rsidR="009A146F" w:rsidRPr="003817BD">
        <w:rPr>
          <w:bCs/>
          <w:sz w:val="22"/>
          <w:szCs w:val="22"/>
        </w:rPr>
        <w:t xml:space="preserve"> Реквизиты для перечисления обеспечения заявки на участие в открытом конкурсе</w:t>
      </w:r>
      <w:r w:rsidR="003817BD">
        <w:rPr>
          <w:bCs/>
          <w:sz w:val="22"/>
          <w:szCs w:val="22"/>
        </w:rPr>
        <w:t xml:space="preserve"> Администрации города Глазова</w:t>
      </w:r>
      <w:r w:rsidR="009A146F" w:rsidRPr="003817BD">
        <w:rPr>
          <w:bCs/>
          <w:sz w:val="22"/>
          <w:szCs w:val="22"/>
        </w:rPr>
        <w:t>:</w:t>
      </w:r>
      <w:r w:rsidR="009A146F" w:rsidRPr="003817BD">
        <w:rPr>
          <w:sz w:val="22"/>
          <w:szCs w:val="22"/>
        </w:rPr>
        <w:t xml:space="preserve"> ИНН 1829007602, КПП 183701001, </w:t>
      </w:r>
      <w:r w:rsidR="00E03D92">
        <w:rPr>
          <w:sz w:val="22"/>
          <w:szCs w:val="22"/>
        </w:rPr>
        <w:t xml:space="preserve">УФК по Удмуртской Республике (Управление финансов Администрации города Глазова, Управление жилищно-коммунального хозяйства Администрации города Глазова, л/с 05133014000), казначейский счет 03232643947200001300, </w:t>
      </w:r>
      <w:proofErr w:type="spellStart"/>
      <w:proofErr w:type="gramStart"/>
      <w:r w:rsidR="009A146F" w:rsidRPr="003817BD">
        <w:rPr>
          <w:sz w:val="22"/>
          <w:szCs w:val="22"/>
        </w:rPr>
        <w:t>р</w:t>
      </w:r>
      <w:proofErr w:type="spellEnd"/>
      <w:proofErr w:type="gramEnd"/>
      <w:r w:rsidR="009A146F" w:rsidRPr="003817BD">
        <w:rPr>
          <w:sz w:val="22"/>
          <w:szCs w:val="22"/>
        </w:rPr>
        <w:t>/с 40</w:t>
      </w:r>
      <w:r w:rsidR="00E03D92">
        <w:rPr>
          <w:sz w:val="22"/>
          <w:szCs w:val="22"/>
        </w:rPr>
        <w:t>102810545370000081</w:t>
      </w:r>
      <w:r w:rsidR="009A146F" w:rsidRPr="003817BD">
        <w:rPr>
          <w:sz w:val="22"/>
          <w:szCs w:val="22"/>
        </w:rPr>
        <w:t xml:space="preserve"> в О</w:t>
      </w:r>
      <w:r w:rsidR="00E03D92">
        <w:rPr>
          <w:sz w:val="22"/>
          <w:szCs w:val="22"/>
        </w:rPr>
        <w:t>ТДЕЛЕНИЕ</w:t>
      </w:r>
      <w:r w:rsidR="009A146F" w:rsidRPr="003817BD">
        <w:rPr>
          <w:sz w:val="22"/>
          <w:szCs w:val="22"/>
        </w:rPr>
        <w:t>-НБ У</w:t>
      </w:r>
      <w:r w:rsidR="00E03D92">
        <w:rPr>
          <w:sz w:val="22"/>
          <w:szCs w:val="22"/>
        </w:rPr>
        <w:t>ДМУРТСКАЯ РЕСПУБЛИКА БАНКА РОССИИ//УФК по Удмуртской Республике г. Ижевск</w:t>
      </w:r>
      <w:r w:rsidR="009A146F" w:rsidRPr="003817BD">
        <w:rPr>
          <w:sz w:val="22"/>
          <w:szCs w:val="22"/>
        </w:rPr>
        <w:t xml:space="preserve">, БИК </w:t>
      </w:r>
      <w:r w:rsidR="00E03D92">
        <w:rPr>
          <w:sz w:val="22"/>
          <w:szCs w:val="22"/>
        </w:rPr>
        <w:t>019401100</w:t>
      </w:r>
      <w:r w:rsidR="009A146F" w:rsidRPr="003817BD">
        <w:rPr>
          <w:sz w:val="22"/>
          <w:szCs w:val="22"/>
        </w:rPr>
        <w:t>.</w:t>
      </w:r>
    </w:p>
    <w:p w:rsidR="004144A7" w:rsidRDefault="004144A7" w:rsidP="009A146F">
      <w:pPr>
        <w:jc w:val="both"/>
        <w:rPr>
          <w:b/>
          <w:sz w:val="22"/>
          <w:szCs w:val="22"/>
        </w:rPr>
      </w:pPr>
    </w:p>
    <w:p w:rsidR="00C75696" w:rsidRDefault="00C75696">
      <w:pPr>
        <w:spacing w:line="240" w:lineRule="exact"/>
        <w:rPr>
          <w:b/>
          <w:sz w:val="22"/>
          <w:szCs w:val="22"/>
        </w:rPr>
      </w:pPr>
    </w:p>
    <w:p w:rsidR="004144A7" w:rsidRDefault="004144A7">
      <w:pPr>
        <w:spacing w:line="240" w:lineRule="exact"/>
        <w:rPr>
          <w:b/>
          <w:sz w:val="22"/>
          <w:szCs w:val="22"/>
        </w:rPr>
      </w:pPr>
    </w:p>
    <w:p w:rsidR="004144A7" w:rsidRDefault="004144A7">
      <w:pPr>
        <w:spacing w:line="240" w:lineRule="exact"/>
        <w:rPr>
          <w:b/>
          <w:sz w:val="22"/>
          <w:szCs w:val="22"/>
        </w:rPr>
      </w:pPr>
    </w:p>
    <w:p w:rsidR="004144A7" w:rsidRDefault="00D72D59">
      <w:pPr>
        <w:spacing w:line="240" w:lineRule="exact"/>
        <w:rPr>
          <w:sz w:val="22"/>
          <w:szCs w:val="22"/>
        </w:rPr>
        <w:sectPr w:rsidR="004144A7" w:rsidSect="00AD37E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629" w:right="567" w:bottom="777" w:left="1134" w:header="720" w:footer="720" w:gutter="0"/>
          <w:cols w:space="720"/>
          <w:docGrid w:linePitch="360"/>
        </w:sectPr>
      </w:pPr>
      <w:r>
        <w:rPr>
          <w:sz w:val="22"/>
          <w:szCs w:val="22"/>
        </w:rPr>
        <w:t xml:space="preserve">Глава </w:t>
      </w:r>
      <w:r w:rsidR="004144A7">
        <w:rPr>
          <w:sz w:val="22"/>
          <w:szCs w:val="22"/>
        </w:rPr>
        <w:t xml:space="preserve"> города Глазова</w:t>
      </w:r>
      <w:r w:rsidR="004144A7">
        <w:rPr>
          <w:sz w:val="22"/>
          <w:szCs w:val="22"/>
        </w:rPr>
        <w:tab/>
      </w:r>
      <w:r w:rsidR="004144A7">
        <w:rPr>
          <w:sz w:val="22"/>
          <w:szCs w:val="22"/>
        </w:rPr>
        <w:tab/>
      </w:r>
      <w:r w:rsidR="004144A7">
        <w:rPr>
          <w:sz w:val="22"/>
          <w:szCs w:val="22"/>
        </w:rPr>
        <w:tab/>
      </w:r>
      <w:r w:rsidR="004144A7">
        <w:rPr>
          <w:sz w:val="22"/>
          <w:szCs w:val="22"/>
        </w:rPr>
        <w:tab/>
      </w:r>
      <w:r w:rsidR="004144A7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                                                      </w:t>
      </w:r>
      <w:r w:rsidR="000A500D">
        <w:rPr>
          <w:sz w:val="22"/>
          <w:szCs w:val="22"/>
        </w:rPr>
        <w:t>С.Н.</w:t>
      </w:r>
      <w:proofErr w:type="gramStart"/>
      <w:r w:rsidR="000A500D">
        <w:rPr>
          <w:sz w:val="22"/>
          <w:szCs w:val="22"/>
        </w:rPr>
        <w:t>Коновалов</w:t>
      </w:r>
      <w:proofErr w:type="gramEnd"/>
    </w:p>
    <w:p w:rsidR="004144A7" w:rsidRDefault="004144A7" w:rsidP="005F0CD7">
      <w:pPr>
        <w:pStyle w:val="110"/>
        <w:keepNext w:val="0"/>
        <w:spacing w:line="204" w:lineRule="auto"/>
        <w:jc w:val="right"/>
      </w:pPr>
    </w:p>
    <w:sectPr w:rsidR="004144A7" w:rsidSect="005F0CD7">
      <w:footerReference w:type="default" r:id="rId15"/>
      <w:pgSz w:w="11906" w:h="16838"/>
      <w:pgMar w:top="540" w:right="849" w:bottom="765" w:left="720" w:header="720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49D7" w:rsidRDefault="00D049D7">
      <w:r>
        <w:separator/>
      </w:r>
    </w:p>
  </w:endnote>
  <w:endnote w:type="continuationSeparator" w:id="0">
    <w:p w:rsidR="00D049D7" w:rsidRDefault="00D049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9D7" w:rsidRDefault="00D049D7">
    <w:pPr>
      <w:pStyle w:val="af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9D7" w:rsidRDefault="00D049D7">
    <w:pPr>
      <w:pStyle w:val="af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9D7" w:rsidRDefault="00D049D7">
    <w:pPr>
      <w:pStyle w:val="af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9D7" w:rsidRDefault="00D049D7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49D7" w:rsidRDefault="00D049D7">
      <w:r>
        <w:separator/>
      </w:r>
    </w:p>
  </w:footnote>
  <w:footnote w:type="continuationSeparator" w:id="0">
    <w:p w:rsidR="00D049D7" w:rsidRDefault="00D049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9D7" w:rsidRDefault="00D049D7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9D7" w:rsidRDefault="00D049D7">
    <w:pPr>
      <w:pStyle w:val="ac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9D7" w:rsidRDefault="00D049D7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/>
      </w:rPr>
    </w:lvl>
  </w:abstractNum>
  <w:abstractNum w:abstractNumId="2">
    <w:nsid w:val="00000003"/>
    <w:multiLevelType w:val="singleLevel"/>
    <w:tmpl w:val="00000003"/>
    <w:name w:val="WW8Num3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</w:abstractNum>
  <w:abstractNum w:abstractNumId="3">
    <w:nsid w:val="00000004"/>
    <w:multiLevelType w:val="single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B104F37"/>
    <w:multiLevelType w:val="hybridMultilevel"/>
    <w:tmpl w:val="D518AFF0"/>
    <w:lvl w:ilvl="0" w:tplc="FEB62640">
      <w:start w:val="6"/>
      <w:numFmt w:val="decimal"/>
      <w:lvlText w:val="%1."/>
      <w:lvlJc w:val="left"/>
      <w:pPr>
        <w:ind w:left="16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8">
    <w:nsid w:val="2C12736C"/>
    <w:multiLevelType w:val="hybridMultilevel"/>
    <w:tmpl w:val="35960FDE"/>
    <w:lvl w:ilvl="0" w:tplc="9288DB42">
      <w:start w:val="1"/>
      <w:numFmt w:val="decimal"/>
      <w:lvlText w:val="%1."/>
      <w:lvlJc w:val="left"/>
      <w:pPr>
        <w:ind w:left="14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3" w:hanging="360"/>
      </w:pPr>
    </w:lvl>
    <w:lvl w:ilvl="2" w:tplc="0419001B" w:tentative="1">
      <w:start w:val="1"/>
      <w:numFmt w:val="lowerRoman"/>
      <w:lvlText w:val="%3."/>
      <w:lvlJc w:val="right"/>
      <w:pPr>
        <w:ind w:left="2853" w:hanging="180"/>
      </w:pPr>
    </w:lvl>
    <w:lvl w:ilvl="3" w:tplc="0419000F" w:tentative="1">
      <w:start w:val="1"/>
      <w:numFmt w:val="decimal"/>
      <w:lvlText w:val="%4."/>
      <w:lvlJc w:val="left"/>
      <w:pPr>
        <w:ind w:left="3573" w:hanging="360"/>
      </w:pPr>
    </w:lvl>
    <w:lvl w:ilvl="4" w:tplc="04190019" w:tentative="1">
      <w:start w:val="1"/>
      <w:numFmt w:val="lowerLetter"/>
      <w:lvlText w:val="%5."/>
      <w:lvlJc w:val="left"/>
      <w:pPr>
        <w:ind w:left="4293" w:hanging="360"/>
      </w:pPr>
    </w:lvl>
    <w:lvl w:ilvl="5" w:tplc="0419001B" w:tentative="1">
      <w:start w:val="1"/>
      <w:numFmt w:val="lowerRoman"/>
      <w:lvlText w:val="%6."/>
      <w:lvlJc w:val="right"/>
      <w:pPr>
        <w:ind w:left="5013" w:hanging="180"/>
      </w:pPr>
    </w:lvl>
    <w:lvl w:ilvl="6" w:tplc="0419000F" w:tentative="1">
      <w:start w:val="1"/>
      <w:numFmt w:val="decimal"/>
      <w:lvlText w:val="%7."/>
      <w:lvlJc w:val="left"/>
      <w:pPr>
        <w:ind w:left="5733" w:hanging="360"/>
      </w:pPr>
    </w:lvl>
    <w:lvl w:ilvl="7" w:tplc="04190019" w:tentative="1">
      <w:start w:val="1"/>
      <w:numFmt w:val="lowerLetter"/>
      <w:lvlText w:val="%8."/>
      <w:lvlJc w:val="left"/>
      <w:pPr>
        <w:ind w:left="6453" w:hanging="360"/>
      </w:pPr>
    </w:lvl>
    <w:lvl w:ilvl="8" w:tplc="0419001B" w:tentative="1">
      <w:start w:val="1"/>
      <w:numFmt w:val="lowerRoman"/>
      <w:lvlText w:val="%9."/>
      <w:lvlJc w:val="right"/>
      <w:pPr>
        <w:ind w:left="7173" w:hanging="180"/>
      </w:pPr>
    </w:lvl>
  </w:abstractNum>
  <w:abstractNum w:abstractNumId="9">
    <w:nsid w:val="7DB1419A"/>
    <w:multiLevelType w:val="hybridMultilevel"/>
    <w:tmpl w:val="A14A1346"/>
    <w:lvl w:ilvl="0" w:tplc="10E8144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9"/>
  </w:num>
  <w:num w:numId="9">
    <w:abstractNumId w:val="7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proofState w:spelling="clean" w:grammar="clean"/>
  <w:stylePaneFormatFilter w:val="0000"/>
  <w:defaultTabStop w:val="567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37EB"/>
    <w:rsid w:val="000013D6"/>
    <w:rsid w:val="00007FB1"/>
    <w:rsid w:val="00011123"/>
    <w:rsid w:val="00012330"/>
    <w:rsid w:val="000131D4"/>
    <w:rsid w:val="0002209C"/>
    <w:rsid w:val="000249B7"/>
    <w:rsid w:val="00026EB9"/>
    <w:rsid w:val="000371B0"/>
    <w:rsid w:val="000429F7"/>
    <w:rsid w:val="00043E34"/>
    <w:rsid w:val="00073DC0"/>
    <w:rsid w:val="00087E38"/>
    <w:rsid w:val="00094763"/>
    <w:rsid w:val="000A500D"/>
    <w:rsid w:val="000B3655"/>
    <w:rsid w:val="000C1D9B"/>
    <w:rsid w:val="000C2A60"/>
    <w:rsid w:val="000C2C62"/>
    <w:rsid w:val="000E2B7A"/>
    <w:rsid w:val="000E3148"/>
    <w:rsid w:val="000E4119"/>
    <w:rsid w:val="000F1BF0"/>
    <w:rsid w:val="00111937"/>
    <w:rsid w:val="001301E6"/>
    <w:rsid w:val="00130511"/>
    <w:rsid w:val="00135FAC"/>
    <w:rsid w:val="00147E5B"/>
    <w:rsid w:val="001604CA"/>
    <w:rsid w:val="00161985"/>
    <w:rsid w:val="00187E83"/>
    <w:rsid w:val="0019187C"/>
    <w:rsid w:val="00197FB2"/>
    <w:rsid w:val="001A1216"/>
    <w:rsid w:val="001A1D3E"/>
    <w:rsid w:val="001B260E"/>
    <w:rsid w:val="001B694D"/>
    <w:rsid w:val="001F75C9"/>
    <w:rsid w:val="0020591D"/>
    <w:rsid w:val="00205F6C"/>
    <w:rsid w:val="002325BE"/>
    <w:rsid w:val="002474B6"/>
    <w:rsid w:val="00260940"/>
    <w:rsid w:val="00264DDF"/>
    <w:rsid w:val="00265E16"/>
    <w:rsid w:val="002930F1"/>
    <w:rsid w:val="002A1340"/>
    <w:rsid w:val="002A300C"/>
    <w:rsid w:val="002A7CFC"/>
    <w:rsid w:val="002B07EB"/>
    <w:rsid w:val="002B4C7E"/>
    <w:rsid w:val="002C5620"/>
    <w:rsid w:val="002C5647"/>
    <w:rsid w:val="002D51A9"/>
    <w:rsid w:val="002E32BF"/>
    <w:rsid w:val="002E381B"/>
    <w:rsid w:val="002E527C"/>
    <w:rsid w:val="002E5E95"/>
    <w:rsid w:val="00300385"/>
    <w:rsid w:val="00314966"/>
    <w:rsid w:val="00323B0B"/>
    <w:rsid w:val="0034710C"/>
    <w:rsid w:val="003654F6"/>
    <w:rsid w:val="003729DB"/>
    <w:rsid w:val="003817BD"/>
    <w:rsid w:val="00383308"/>
    <w:rsid w:val="00385F85"/>
    <w:rsid w:val="003906C8"/>
    <w:rsid w:val="00391C2E"/>
    <w:rsid w:val="00393758"/>
    <w:rsid w:val="003A640A"/>
    <w:rsid w:val="003B19BE"/>
    <w:rsid w:val="003C12C5"/>
    <w:rsid w:val="003C3125"/>
    <w:rsid w:val="003C3F08"/>
    <w:rsid w:val="003D4E01"/>
    <w:rsid w:val="003E3377"/>
    <w:rsid w:val="003E786A"/>
    <w:rsid w:val="003F0250"/>
    <w:rsid w:val="00407D4A"/>
    <w:rsid w:val="004144A7"/>
    <w:rsid w:val="00424592"/>
    <w:rsid w:val="00442011"/>
    <w:rsid w:val="004426E4"/>
    <w:rsid w:val="0046331E"/>
    <w:rsid w:val="00472B11"/>
    <w:rsid w:val="00490716"/>
    <w:rsid w:val="00495CC9"/>
    <w:rsid w:val="004C4A32"/>
    <w:rsid w:val="004D1D1E"/>
    <w:rsid w:val="004D22D8"/>
    <w:rsid w:val="004E63F5"/>
    <w:rsid w:val="004F1233"/>
    <w:rsid w:val="004F34A3"/>
    <w:rsid w:val="005352A6"/>
    <w:rsid w:val="00536BD8"/>
    <w:rsid w:val="00540474"/>
    <w:rsid w:val="00540614"/>
    <w:rsid w:val="00591654"/>
    <w:rsid w:val="005D1FF2"/>
    <w:rsid w:val="005F063A"/>
    <w:rsid w:val="005F0CD7"/>
    <w:rsid w:val="005F7D3C"/>
    <w:rsid w:val="006168F2"/>
    <w:rsid w:val="0062438D"/>
    <w:rsid w:val="00625C2D"/>
    <w:rsid w:val="00633281"/>
    <w:rsid w:val="0063441B"/>
    <w:rsid w:val="006416BA"/>
    <w:rsid w:val="006614FF"/>
    <w:rsid w:val="006656F6"/>
    <w:rsid w:val="006661C8"/>
    <w:rsid w:val="006777FD"/>
    <w:rsid w:val="00693C81"/>
    <w:rsid w:val="006A39A5"/>
    <w:rsid w:val="006C20C0"/>
    <w:rsid w:val="006D4458"/>
    <w:rsid w:val="006E0980"/>
    <w:rsid w:val="006E230C"/>
    <w:rsid w:val="007115C9"/>
    <w:rsid w:val="0072056B"/>
    <w:rsid w:val="00720C00"/>
    <w:rsid w:val="00722C51"/>
    <w:rsid w:val="00725F2D"/>
    <w:rsid w:val="007278DA"/>
    <w:rsid w:val="00740742"/>
    <w:rsid w:val="00761E0F"/>
    <w:rsid w:val="00775F19"/>
    <w:rsid w:val="00780C55"/>
    <w:rsid w:val="007A2786"/>
    <w:rsid w:val="007B2FD4"/>
    <w:rsid w:val="007B5F92"/>
    <w:rsid w:val="007C6ADC"/>
    <w:rsid w:val="007E6A47"/>
    <w:rsid w:val="007F3E5E"/>
    <w:rsid w:val="007F50BE"/>
    <w:rsid w:val="007F5D1A"/>
    <w:rsid w:val="007F66D5"/>
    <w:rsid w:val="00814196"/>
    <w:rsid w:val="008206A9"/>
    <w:rsid w:val="00833E44"/>
    <w:rsid w:val="00834AA3"/>
    <w:rsid w:val="00834D19"/>
    <w:rsid w:val="00835954"/>
    <w:rsid w:val="00841979"/>
    <w:rsid w:val="00856EC4"/>
    <w:rsid w:val="00862DF5"/>
    <w:rsid w:val="00864A92"/>
    <w:rsid w:val="008720E0"/>
    <w:rsid w:val="00881FF2"/>
    <w:rsid w:val="00891623"/>
    <w:rsid w:val="00896314"/>
    <w:rsid w:val="008972A0"/>
    <w:rsid w:val="008A2754"/>
    <w:rsid w:val="008B1A69"/>
    <w:rsid w:val="008B54D8"/>
    <w:rsid w:val="008C2FFC"/>
    <w:rsid w:val="008E0BB6"/>
    <w:rsid w:val="008E4812"/>
    <w:rsid w:val="008F6ACD"/>
    <w:rsid w:val="009063A6"/>
    <w:rsid w:val="009375E7"/>
    <w:rsid w:val="00944CD9"/>
    <w:rsid w:val="009601BC"/>
    <w:rsid w:val="00961C7C"/>
    <w:rsid w:val="009628B2"/>
    <w:rsid w:val="00965318"/>
    <w:rsid w:val="0096675F"/>
    <w:rsid w:val="009A146F"/>
    <w:rsid w:val="009B6F2D"/>
    <w:rsid w:val="009C2397"/>
    <w:rsid w:val="009D4D96"/>
    <w:rsid w:val="009E471F"/>
    <w:rsid w:val="009F2B02"/>
    <w:rsid w:val="009F3376"/>
    <w:rsid w:val="00A0586D"/>
    <w:rsid w:val="00A144B1"/>
    <w:rsid w:val="00A1462F"/>
    <w:rsid w:val="00A15A73"/>
    <w:rsid w:val="00A17F9E"/>
    <w:rsid w:val="00A31C61"/>
    <w:rsid w:val="00A519BD"/>
    <w:rsid w:val="00A56861"/>
    <w:rsid w:val="00A67CEE"/>
    <w:rsid w:val="00A873B7"/>
    <w:rsid w:val="00A95907"/>
    <w:rsid w:val="00AB6CAC"/>
    <w:rsid w:val="00AC5EB4"/>
    <w:rsid w:val="00AD2BC0"/>
    <w:rsid w:val="00AD37EB"/>
    <w:rsid w:val="00B121D2"/>
    <w:rsid w:val="00B43AD0"/>
    <w:rsid w:val="00B43F15"/>
    <w:rsid w:val="00B556C2"/>
    <w:rsid w:val="00B62AD8"/>
    <w:rsid w:val="00B63020"/>
    <w:rsid w:val="00B734C0"/>
    <w:rsid w:val="00B82D23"/>
    <w:rsid w:val="00B929A0"/>
    <w:rsid w:val="00BB750A"/>
    <w:rsid w:val="00BD6308"/>
    <w:rsid w:val="00BD65FA"/>
    <w:rsid w:val="00BF2084"/>
    <w:rsid w:val="00BF2D2D"/>
    <w:rsid w:val="00C114A5"/>
    <w:rsid w:val="00C14670"/>
    <w:rsid w:val="00C14A3D"/>
    <w:rsid w:val="00C207E9"/>
    <w:rsid w:val="00C20A04"/>
    <w:rsid w:val="00C31B81"/>
    <w:rsid w:val="00C41754"/>
    <w:rsid w:val="00C464FD"/>
    <w:rsid w:val="00C74C94"/>
    <w:rsid w:val="00C75696"/>
    <w:rsid w:val="00C766D3"/>
    <w:rsid w:val="00C947CB"/>
    <w:rsid w:val="00C952CA"/>
    <w:rsid w:val="00CA4299"/>
    <w:rsid w:val="00CA56A0"/>
    <w:rsid w:val="00CA5BE6"/>
    <w:rsid w:val="00CB1534"/>
    <w:rsid w:val="00CC0A14"/>
    <w:rsid w:val="00CD6248"/>
    <w:rsid w:val="00CD7563"/>
    <w:rsid w:val="00CE1FD0"/>
    <w:rsid w:val="00D02533"/>
    <w:rsid w:val="00D049D7"/>
    <w:rsid w:val="00D11941"/>
    <w:rsid w:val="00D11FA6"/>
    <w:rsid w:val="00D1698F"/>
    <w:rsid w:val="00D3226C"/>
    <w:rsid w:val="00D33769"/>
    <w:rsid w:val="00D42562"/>
    <w:rsid w:val="00D44DDF"/>
    <w:rsid w:val="00D5372D"/>
    <w:rsid w:val="00D55DDB"/>
    <w:rsid w:val="00D60343"/>
    <w:rsid w:val="00D66AED"/>
    <w:rsid w:val="00D72D59"/>
    <w:rsid w:val="00D7638A"/>
    <w:rsid w:val="00D80E5D"/>
    <w:rsid w:val="00D915CF"/>
    <w:rsid w:val="00D93C57"/>
    <w:rsid w:val="00D96E7C"/>
    <w:rsid w:val="00D976F1"/>
    <w:rsid w:val="00DB0C86"/>
    <w:rsid w:val="00DE57CC"/>
    <w:rsid w:val="00DF37E2"/>
    <w:rsid w:val="00E03D92"/>
    <w:rsid w:val="00E11309"/>
    <w:rsid w:val="00E20971"/>
    <w:rsid w:val="00E274C0"/>
    <w:rsid w:val="00E34F8F"/>
    <w:rsid w:val="00E36898"/>
    <w:rsid w:val="00E51A45"/>
    <w:rsid w:val="00E5351E"/>
    <w:rsid w:val="00E555EB"/>
    <w:rsid w:val="00E837CD"/>
    <w:rsid w:val="00E85737"/>
    <w:rsid w:val="00E915B9"/>
    <w:rsid w:val="00E97445"/>
    <w:rsid w:val="00EB6490"/>
    <w:rsid w:val="00EE131D"/>
    <w:rsid w:val="00EE401D"/>
    <w:rsid w:val="00EE5200"/>
    <w:rsid w:val="00EF41CD"/>
    <w:rsid w:val="00EF4BD9"/>
    <w:rsid w:val="00F41CBF"/>
    <w:rsid w:val="00F50AEB"/>
    <w:rsid w:val="00F51E5B"/>
    <w:rsid w:val="00F60A44"/>
    <w:rsid w:val="00F73588"/>
    <w:rsid w:val="00FA07CC"/>
    <w:rsid w:val="00FA2E87"/>
    <w:rsid w:val="00FC1854"/>
    <w:rsid w:val="00FD2BA9"/>
    <w:rsid w:val="00FE0C6D"/>
    <w:rsid w:val="00FE63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75696"/>
    <w:pPr>
      <w:suppressAutoHyphens/>
    </w:pPr>
    <w:rPr>
      <w:lang w:eastAsia="zh-CN"/>
    </w:rPr>
  </w:style>
  <w:style w:type="paragraph" w:styleId="1">
    <w:name w:val="heading 1"/>
    <w:basedOn w:val="a0"/>
    <w:next w:val="a0"/>
    <w:qFormat/>
    <w:rsid w:val="001301E6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kern w:val="1"/>
      <w:sz w:val="28"/>
    </w:rPr>
  </w:style>
  <w:style w:type="paragraph" w:styleId="2">
    <w:name w:val="heading 2"/>
    <w:basedOn w:val="a0"/>
    <w:next w:val="a0"/>
    <w:qFormat/>
    <w:rsid w:val="001301E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i/>
      <w:sz w:val="24"/>
    </w:rPr>
  </w:style>
  <w:style w:type="paragraph" w:styleId="4">
    <w:name w:val="heading 4"/>
    <w:basedOn w:val="a0"/>
    <w:next w:val="a0"/>
    <w:qFormat/>
    <w:rsid w:val="001301E6"/>
    <w:pPr>
      <w:keepNext/>
      <w:numPr>
        <w:ilvl w:val="3"/>
        <w:numId w:val="1"/>
      </w:numPr>
      <w:spacing w:line="360" w:lineRule="auto"/>
      <w:jc w:val="right"/>
      <w:outlineLvl w:val="3"/>
    </w:pPr>
    <w:rPr>
      <w:b/>
      <w:kern w:val="1"/>
      <w:sz w:val="26"/>
    </w:rPr>
  </w:style>
  <w:style w:type="paragraph" w:styleId="5">
    <w:name w:val="heading 5"/>
    <w:basedOn w:val="a0"/>
    <w:next w:val="a0"/>
    <w:qFormat/>
    <w:rsid w:val="001301E6"/>
    <w:pPr>
      <w:keepNext/>
      <w:numPr>
        <w:ilvl w:val="4"/>
        <w:numId w:val="1"/>
      </w:numPr>
      <w:jc w:val="both"/>
      <w:outlineLvl w:val="4"/>
    </w:pPr>
    <w:rPr>
      <w:b/>
      <w:sz w:val="24"/>
    </w:rPr>
  </w:style>
  <w:style w:type="paragraph" w:styleId="6">
    <w:name w:val="heading 6"/>
    <w:basedOn w:val="a0"/>
    <w:next w:val="a0"/>
    <w:qFormat/>
    <w:rsid w:val="001301E6"/>
    <w:pPr>
      <w:keepNext/>
      <w:numPr>
        <w:ilvl w:val="5"/>
        <w:numId w:val="1"/>
      </w:numPr>
      <w:outlineLvl w:val="5"/>
    </w:pPr>
    <w:rPr>
      <w:sz w:val="24"/>
    </w:rPr>
  </w:style>
  <w:style w:type="paragraph" w:styleId="8">
    <w:name w:val="heading 8"/>
    <w:basedOn w:val="a0"/>
    <w:next w:val="a0"/>
    <w:qFormat/>
    <w:rsid w:val="001301E6"/>
    <w:pPr>
      <w:keepNext/>
      <w:numPr>
        <w:ilvl w:val="7"/>
        <w:numId w:val="1"/>
      </w:numPr>
      <w:tabs>
        <w:tab w:val="left" w:pos="926"/>
      </w:tabs>
      <w:jc w:val="center"/>
      <w:outlineLvl w:val="7"/>
    </w:pPr>
    <w:rPr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2z0">
    <w:name w:val="WW8Num2z0"/>
    <w:rsid w:val="001301E6"/>
    <w:rPr>
      <w:rFonts w:ascii="Symbol" w:hAnsi="Symbol" w:cs="Symbol"/>
    </w:rPr>
  </w:style>
  <w:style w:type="character" w:customStyle="1" w:styleId="WW8Num3z0">
    <w:name w:val="WW8Num3z0"/>
    <w:rsid w:val="001301E6"/>
    <w:rPr>
      <w:color w:val="000000"/>
    </w:rPr>
  </w:style>
  <w:style w:type="character" w:customStyle="1" w:styleId="WW8Num5z0">
    <w:name w:val="WW8Num5z0"/>
    <w:rsid w:val="001301E6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1301E6"/>
    <w:rPr>
      <w:rFonts w:ascii="Symbol" w:hAnsi="Symbol" w:cs="Symbol"/>
    </w:rPr>
  </w:style>
  <w:style w:type="character" w:customStyle="1" w:styleId="3">
    <w:name w:val="Основной шрифт абзаца3"/>
    <w:rsid w:val="001301E6"/>
  </w:style>
  <w:style w:type="character" w:customStyle="1" w:styleId="WW8Num7z0">
    <w:name w:val="WW8Num7z0"/>
    <w:rsid w:val="001301E6"/>
    <w:rPr>
      <w:rFonts w:ascii="Symbol" w:hAnsi="Symbol" w:cs="Symbol"/>
    </w:rPr>
  </w:style>
  <w:style w:type="character" w:customStyle="1" w:styleId="20">
    <w:name w:val="Основной шрифт абзаца2"/>
    <w:rsid w:val="001301E6"/>
  </w:style>
  <w:style w:type="character" w:customStyle="1" w:styleId="WW8Num1z0">
    <w:name w:val="WW8Num1z0"/>
    <w:rsid w:val="001301E6"/>
    <w:rPr>
      <w:rFonts w:ascii="Symbol" w:hAnsi="Symbol" w:cs="Symbol"/>
    </w:rPr>
  </w:style>
  <w:style w:type="character" w:customStyle="1" w:styleId="WW8Num4z0">
    <w:name w:val="WW8Num4z0"/>
    <w:rsid w:val="001301E6"/>
    <w:rPr>
      <w:rFonts w:ascii="Courier New" w:hAnsi="Courier New" w:cs="Courier New"/>
    </w:rPr>
  </w:style>
  <w:style w:type="character" w:customStyle="1" w:styleId="WW8Num8z0">
    <w:name w:val="WW8Num8z0"/>
    <w:rsid w:val="001301E6"/>
    <w:rPr>
      <w:rFonts w:ascii="Courier New" w:hAnsi="Courier New" w:cs="Courier New"/>
    </w:rPr>
  </w:style>
  <w:style w:type="character" w:customStyle="1" w:styleId="WW8Num14z0">
    <w:name w:val="WW8Num14z0"/>
    <w:rsid w:val="001301E6"/>
    <w:rPr>
      <w:rFonts w:ascii="Symbol" w:hAnsi="Symbol" w:cs="Symbol"/>
    </w:rPr>
  </w:style>
  <w:style w:type="character" w:customStyle="1" w:styleId="WW8Num15z0">
    <w:name w:val="WW8Num15z0"/>
    <w:rsid w:val="001301E6"/>
    <w:rPr>
      <w:rFonts w:ascii="Symbol" w:hAnsi="Symbol" w:cs="Symbol"/>
    </w:rPr>
  </w:style>
  <w:style w:type="character" w:customStyle="1" w:styleId="WW8Num15z1">
    <w:name w:val="WW8Num15z1"/>
    <w:rsid w:val="001301E6"/>
    <w:rPr>
      <w:rFonts w:ascii="Courier New" w:hAnsi="Courier New" w:cs="Times New Roman"/>
    </w:rPr>
  </w:style>
  <w:style w:type="character" w:customStyle="1" w:styleId="WW8Num16z0">
    <w:name w:val="WW8Num16z0"/>
    <w:rsid w:val="001301E6"/>
    <w:rPr>
      <w:rFonts w:ascii="Courier New" w:hAnsi="Courier New" w:cs="Courier New"/>
    </w:rPr>
  </w:style>
  <w:style w:type="character" w:customStyle="1" w:styleId="WW8Num18z0">
    <w:name w:val="WW8Num18z0"/>
    <w:rsid w:val="001301E6"/>
    <w:rPr>
      <w:color w:val="000000"/>
    </w:rPr>
  </w:style>
  <w:style w:type="character" w:customStyle="1" w:styleId="WW8Num19z0">
    <w:name w:val="WW8Num19z0"/>
    <w:rsid w:val="001301E6"/>
    <w:rPr>
      <w:rFonts w:ascii="Symbol" w:hAnsi="Symbol" w:cs="Symbol"/>
    </w:rPr>
  </w:style>
  <w:style w:type="character" w:customStyle="1" w:styleId="WW8Num19z1">
    <w:name w:val="WW8Num19z1"/>
    <w:rsid w:val="001301E6"/>
    <w:rPr>
      <w:rFonts w:ascii="Courier New" w:hAnsi="Courier New" w:cs="Times New Roman"/>
    </w:rPr>
  </w:style>
  <w:style w:type="character" w:customStyle="1" w:styleId="WW8Num20z0">
    <w:name w:val="WW8Num20z0"/>
    <w:rsid w:val="001301E6"/>
    <w:rPr>
      <w:rFonts w:ascii="Courier New" w:hAnsi="Courier New" w:cs="Courier New"/>
    </w:rPr>
  </w:style>
  <w:style w:type="character" w:customStyle="1" w:styleId="WW8Num21z0">
    <w:name w:val="WW8Num21z0"/>
    <w:rsid w:val="001301E6"/>
    <w:rPr>
      <w:rFonts w:ascii="Courier New" w:hAnsi="Courier New" w:cs="Courier New"/>
    </w:rPr>
  </w:style>
  <w:style w:type="character" w:customStyle="1" w:styleId="WW8Num22z0">
    <w:name w:val="WW8Num22z0"/>
    <w:rsid w:val="001301E6"/>
    <w:rPr>
      <w:rFonts w:ascii="Courier New" w:hAnsi="Courier New" w:cs="Courier New"/>
    </w:rPr>
  </w:style>
  <w:style w:type="character" w:customStyle="1" w:styleId="WW8Num23z0">
    <w:name w:val="WW8Num23z0"/>
    <w:rsid w:val="001301E6"/>
    <w:rPr>
      <w:rFonts w:ascii="Symbol" w:hAnsi="Symbol" w:cs="Symbol"/>
    </w:rPr>
  </w:style>
  <w:style w:type="character" w:customStyle="1" w:styleId="WW8Num23z1">
    <w:name w:val="WW8Num23z1"/>
    <w:rsid w:val="001301E6"/>
    <w:rPr>
      <w:rFonts w:ascii="Wingdings" w:hAnsi="Wingdings" w:cs="Wingdings"/>
    </w:rPr>
  </w:style>
  <w:style w:type="character" w:customStyle="1" w:styleId="WW8Num23z2">
    <w:name w:val="WW8Num23z2"/>
    <w:rsid w:val="001301E6"/>
    <w:rPr>
      <w:rFonts w:ascii="Courier New" w:hAnsi="Courier New" w:cs="Wingdings"/>
    </w:rPr>
  </w:style>
  <w:style w:type="character" w:customStyle="1" w:styleId="WW8Num24z0">
    <w:name w:val="WW8Num24z0"/>
    <w:rsid w:val="001301E6"/>
    <w:rPr>
      <w:rFonts w:ascii="Symbol" w:hAnsi="Symbol" w:cs="Symbol"/>
      <w:b w:val="0"/>
      <w:i w:val="0"/>
      <w:sz w:val="22"/>
    </w:rPr>
  </w:style>
  <w:style w:type="character" w:customStyle="1" w:styleId="WW8Num24z1">
    <w:name w:val="WW8Num24z1"/>
    <w:rsid w:val="001301E6"/>
    <w:rPr>
      <w:rFonts w:ascii="Times New Roman" w:eastAsia="Times New Roman" w:hAnsi="Times New Roman" w:cs="Times New Roman"/>
    </w:rPr>
  </w:style>
  <w:style w:type="character" w:customStyle="1" w:styleId="WW8Num26z0">
    <w:name w:val="WW8Num26z0"/>
    <w:rsid w:val="001301E6"/>
    <w:rPr>
      <w:rFonts w:ascii="Symbol" w:hAnsi="Symbol" w:cs="Symbol"/>
    </w:rPr>
  </w:style>
  <w:style w:type="character" w:customStyle="1" w:styleId="WW8Num31z0">
    <w:name w:val="WW8Num31z0"/>
    <w:rsid w:val="001301E6"/>
    <w:rPr>
      <w:rFonts w:ascii="Symbol" w:hAnsi="Symbol" w:cs="Symbol"/>
    </w:rPr>
  </w:style>
  <w:style w:type="character" w:customStyle="1" w:styleId="WW8Num31z1">
    <w:name w:val="WW8Num31z1"/>
    <w:rsid w:val="001301E6"/>
    <w:rPr>
      <w:rFonts w:ascii="Courier New" w:hAnsi="Courier New" w:cs="Courier New"/>
    </w:rPr>
  </w:style>
  <w:style w:type="character" w:customStyle="1" w:styleId="WW8Num31z2">
    <w:name w:val="WW8Num31z2"/>
    <w:rsid w:val="001301E6"/>
    <w:rPr>
      <w:rFonts w:ascii="Wingdings" w:hAnsi="Wingdings" w:cs="Wingdings"/>
    </w:rPr>
  </w:style>
  <w:style w:type="character" w:customStyle="1" w:styleId="WW8Num33z0">
    <w:name w:val="WW8Num33z0"/>
    <w:rsid w:val="001301E6"/>
    <w:rPr>
      <w:rFonts w:ascii="Courier New" w:hAnsi="Courier New" w:cs="Courier New"/>
    </w:rPr>
  </w:style>
  <w:style w:type="character" w:customStyle="1" w:styleId="WW8Num34z0">
    <w:name w:val="WW8Num34z0"/>
    <w:rsid w:val="001301E6"/>
    <w:rPr>
      <w:rFonts w:ascii="Courier New" w:hAnsi="Courier New" w:cs="Courier New"/>
    </w:rPr>
  </w:style>
  <w:style w:type="character" w:customStyle="1" w:styleId="WW8Num37z0">
    <w:name w:val="WW8Num37z0"/>
    <w:rsid w:val="001301E6"/>
    <w:rPr>
      <w:rFonts w:ascii="Courier New" w:hAnsi="Courier New" w:cs="Courier New"/>
    </w:rPr>
  </w:style>
  <w:style w:type="character" w:customStyle="1" w:styleId="WW8Num39z0">
    <w:name w:val="WW8Num39z0"/>
    <w:rsid w:val="001301E6"/>
    <w:rPr>
      <w:rFonts w:ascii="Times New Roman" w:eastAsia="Times New Roman" w:hAnsi="Times New Roman" w:cs="Times New Roman"/>
    </w:rPr>
  </w:style>
  <w:style w:type="character" w:customStyle="1" w:styleId="WW8Num40z0">
    <w:name w:val="WW8Num40z0"/>
    <w:rsid w:val="001301E6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1301E6"/>
    <w:rPr>
      <w:rFonts w:ascii="Courier New" w:hAnsi="Courier New" w:cs="Courier New"/>
    </w:rPr>
  </w:style>
  <w:style w:type="character" w:customStyle="1" w:styleId="WW8Num40z2">
    <w:name w:val="WW8Num40z2"/>
    <w:rsid w:val="001301E6"/>
    <w:rPr>
      <w:rFonts w:ascii="Wingdings" w:hAnsi="Wingdings" w:cs="Wingdings"/>
    </w:rPr>
  </w:style>
  <w:style w:type="character" w:customStyle="1" w:styleId="WW8Num40z3">
    <w:name w:val="WW8Num40z3"/>
    <w:rsid w:val="001301E6"/>
    <w:rPr>
      <w:rFonts w:ascii="Symbol" w:hAnsi="Symbol" w:cs="Symbol"/>
    </w:rPr>
  </w:style>
  <w:style w:type="character" w:customStyle="1" w:styleId="10">
    <w:name w:val="Основной шрифт абзаца1"/>
    <w:rsid w:val="001301E6"/>
  </w:style>
  <w:style w:type="character" w:styleId="a4">
    <w:name w:val="Hyperlink"/>
    <w:rsid w:val="001301E6"/>
    <w:rPr>
      <w:color w:val="0000FF"/>
      <w:u w:val="single"/>
    </w:rPr>
  </w:style>
  <w:style w:type="character" w:styleId="a5">
    <w:name w:val="FollowedHyperlink"/>
    <w:rsid w:val="001301E6"/>
    <w:rPr>
      <w:color w:val="800080"/>
      <w:u w:val="single"/>
    </w:rPr>
  </w:style>
  <w:style w:type="character" w:styleId="a6">
    <w:name w:val="page number"/>
    <w:basedOn w:val="10"/>
    <w:rsid w:val="001301E6"/>
  </w:style>
  <w:style w:type="character" w:customStyle="1" w:styleId="a7">
    <w:name w:val="Основной текст Знак"/>
    <w:rsid w:val="001301E6"/>
    <w:rPr>
      <w:sz w:val="24"/>
    </w:rPr>
  </w:style>
  <w:style w:type="paragraph" w:customStyle="1" w:styleId="a8">
    <w:name w:val="Заголовок"/>
    <w:basedOn w:val="a0"/>
    <w:next w:val="a9"/>
    <w:rsid w:val="001301E6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0"/>
    <w:rsid w:val="001301E6"/>
    <w:pPr>
      <w:keepNext/>
      <w:tabs>
        <w:tab w:val="left" w:pos="926"/>
      </w:tabs>
    </w:pPr>
    <w:rPr>
      <w:sz w:val="24"/>
    </w:rPr>
  </w:style>
  <w:style w:type="paragraph" w:styleId="aa">
    <w:name w:val="List"/>
    <w:basedOn w:val="a9"/>
    <w:rsid w:val="001301E6"/>
    <w:rPr>
      <w:rFonts w:cs="Mangal"/>
    </w:rPr>
  </w:style>
  <w:style w:type="paragraph" w:styleId="ab">
    <w:name w:val="caption"/>
    <w:basedOn w:val="a0"/>
    <w:qFormat/>
    <w:rsid w:val="001301E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0">
    <w:name w:val="Указатель3"/>
    <w:basedOn w:val="a0"/>
    <w:rsid w:val="001301E6"/>
    <w:pPr>
      <w:suppressLineNumbers/>
    </w:pPr>
    <w:rPr>
      <w:rFonts w:cs="Mangal"/>
    </w:rPr>
  </w:style>
  <w:style w:type="paragraph" w:customStyle="1" w:styleId="21">
    <w:name w:val="Название объекта2"/>
    <w:basedOn w:val="a0"/>
    <w:rsid w:val="001301E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">
    <w:name w:val="Указатель2"/>
    <w:basedOn w:val="a0"/>
    <w:rsid w:val="001301E6"/>
    <w:pPr>
      <w:suppressLineNumbers/>
    </w:pPr>
    <w:rPr>
      <w:rFonts w:cs="Mangal"/>
    </w:rPr>
  </w:style>
  <w:style w:type="paragraph" w:customStyle="1" w:styleId="11">
    <w:name w:val="Название объекта1"/>
    <w:basedOn w:val="a0"/>
    <w:rsid w:val="001301E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rsid w:val="001301E6"/>
    <w:pPr>
      <w:suppressLineNumbers/>
    </w:pPr>
    <w:rPr>
      <w:rFonts w:cs="Mangal"/>
    </w:rPr>
  </w:style>
  <w:style w:type="paragraph" w:styleId="a">
    <w:name w:val="Normal (Web)"/>
    <w:basedOn w:val="a0"/>
    <w:rsid w:val="001301E6"/>
    <w:pPr>
      <w:numPr>
        <w:numId w:val="2"/>
      </w:numPr>
      <w:spacing w:before="280" w:after="280"/>
      <w:ind w:left="0" w:firstLine="0"/>
    </w:pPr>
    <w:rPr>
      <w:rFonts w:ascii="Arial Unicode MS" w:eastAsia="Arial Unicode MS" w:hAnsi="Arial Unicode MS" w:cs="Arial Unicode MS"/>
      <w:sz w:val="24"/>
      <w:szCs w:val="24"/>
    </w:rPr>
  </w:style>
  <w:style w:type="paragraph" w:styleId="ac">
    <w:name w:val="header"/>
    <w:basedOn w:val="a0"/>
    <w:rsid w:val="001301E6"/>
    <w:pPr>
      <w:tabs>
        <w:tab w:val="center" w:pos="4153"/>
        <w:tab w:val="right" w:pos="8306"/>
      </w:tabs>
    </w:pPr>
  </w:style>
  <w:style w:type="paragraph" w:styleId="ad">
    <w:name w:val="Body Text Indent"/>
    <w:basedOn w:val="a0"/>
    <w:rsid w:val="001301E6"/>
    <w:pPr>
      <w:tabs>
        <w:tab w:val="left" w:pos="926"/>
      </w:tabs>
      <w:jc w:val="both"/>
    </w:pPr>
    <w:rPr>
      <w:i/>
      <w:sz w:val="24"/>
    </w:rPr>
  </w:style>
  <w:style w:type="paragraph" w:customStyle="1" w:styleId="210">
    <w:name w:val="Основной текст 21"/>
    <w:basedOn w:val="a0"/>
    <w:rsid w:val="001301E6"/>
    <w:pPr>
      <w:tabs>
        <w:tab w:val="left" w:pos="926"/>
      </w:tabs>
      <w:jc w:val="center"/>
    </w:pPr>
    <w:rPr>
      <w:b/>
      <w:sz w:val="28"/>
      <w:szCs w:val="24"/>
    </w:rPr>
  </w:style>
  <w:style w:type="paragraph" w:customStyle="1" w:styleId="31">
    <w:name w:val="Основной текст 31"/>
    <w:basedOn w:val="a0"/>
    <w:rsid w:val="001301E6"/>
    <w:pPr>
      <w:tabs>
        <w:tab w:val="left" w:pos="309"/>
      </w:tabs>
    </w:pPr>
    <w:rPr>
      <w:sz w:val="24"/>
    </w:rPr>
  </w:style>
  <w:style w:type="paragraph" w:customStyle="1" w:styleId="110">
    <w:name w:val="заголовок 11"/>
    <w:basedOn w:val="a0"/>
    <w:next w:val="a0"/>
    <w:rsid w:val="001301E6"/>
    <w:pPr>
      <w:keepNext/>
      <w:tabs>
        <w:tab w:val="left" w:pos="926"/>
      </w:tabs>
      <w:jc w:val="center"/>
    </w:pPr>
    <w:rPr>
      <w:sz w:val="24"/>
    </w:rPr>
  </w:style>
  <w:style w:type="paragraph" w:customStyle="1" w:styleId="ae">
    <w:name w:val="a"/>
    <w:basedOn w:val="a0"/>
    <w:rsid w:val="001301E6"/>
    <w:pPr>
      <w:tabs>
        <w:tab w:val="left" w:pos="926"/>
      </w:tabs>
      <w:spacing w:before="100" w:after="100"/>
    </w:pPr>
    <w:rPr>
      <w:sz w:val="24"/>
    </w:rPr>
  </w:style>
  <w:style w:type="paragraph" w:customStyle="1" w:styleId="3---">
    <w:name w:val="3---"/>
    <w:basedOn w:val="a0"/>
    <w:rsid w:val="001301E6"/>
    <w:pPr>
      <w:tabs>
        <w:tab w:val="left" w:pos="926"/>
      </w:tabs>
      <w:ind w:left="-72" w:firstLine="72"/>
      <w:jc w:val="both"/>
    </w:pPr>
    <w:rPr>
      <w:sz w:val="24"/>
      <w:szCs w:val="24"/>
    </w:rPr>
  </w:style>
  <w:style w:type="paragraph" w:customStyle="1" w:styleId="13">
    <w:name w:val="заголовок 1"/>
    <w:basedOn w:val="a0"/>
    <w:next w:val="a0"/>
    <w:rsid w:val="001301E6"/>
    <w:pPr>
      <w:keepNext/>
      <w:widowControl w:val="0"/>
      <w:tabs>
        <w:tab w:val="left" w:pos="926"/>
        <w:tab w:val="left" w:pos="2268"/>
      </w:tabs>
      <w:autoSpaceDE w:val="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40">
    <w:name w:val="заголовок 4"/>
    <w:basedOn w:val="a0"/>
    <w:next w:val="a0"/>
    <w:rsid w:val="001301E6"/>
    <w:pPr>
      <w:keepNext/>
      <w:widowControl w:val="0"/>
      <w:shd w:val="clear" w:color="auto" w:fill="FFFFFF"/>
      <w:tabs>
        <w:tab w:val="left" w:pos="926"/>
      </w:tabs>
      <w:autoSpaceDE w:val="0"/>
      <w:spacing w:before="274"/>
      <w:ind w:left="357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220">
    <w:name w:val="Основной текст 22"/>
    <w:basedOn w:val="a0"/>
    <w:rsid w:val="001301E6"/>
    <w:pPr>
      <w:tabs>
        <w:tab w:val="left" w:pos="926"/>
      </w:tabs>
      <w:spacing w:line="360" w:lineRule="auto"/>
    </w:pPr>
    <w:rPr>
      <w:sz w:val="24"/>
    </w:rPr>
  </w:style>
  <w:style w:type="paragraph" w:customStyle="1" w:styleId="3-">
    <w:name w:val="3-"/>
    <w:basedOn w:val="a0"/>
    <w:rsid w:val="001301E6"/>
    <w:pPr>
      <w:tabs>
        <w:tab w:val="left" w:pos="926"/>
      </w:tabs>
      <w:jc w:val="both"/>
    </w:pPr>
    <w:rPr>
      <w:sz w:val="24"/>
    </w:rPr>
  </w:style>
  <w:style w:type="paragraph" w:customStyle="1" w:styleId="ConsNormal">
    <w:name w:val="ConsNormal"/>
    <w:rsid w:val="001301E6"/>
    <w:pPr>
      <w:widowControl w:val="0"/>
      <w:tabs>
        <w:tab w:val="left" w:pos="926"/>
      </w:tabs>
      <w:suppressAutoHyphens/>
      <w:autoSpaceDE w:val="0"/>
      <w:ind w:firstLine="720"/>
    </w:pPr>
    <w:rPr>
      <w:rFonts w:ascii="Arial" w:hAnsi="Arial" w:cs="Arial"/>
      <w:sz w:val="16"/>
      <w:szCs w:val="16"/>
      <w:lang w:eastAsia="zh-CN"/>
    </w:rPr>
  </w:style>
  <w:style w:type="paragraph" w:customStyle="1" w:styleId="ConsPlusNormal">
    <w:name w:val="ConsPlusNormal"/>
    <w:rsid w:val="001301E6"/>
    <w:pPr>
      <w:widowControl w:val="0"/>
      <w:tabs>
        <w:tab w:val="left" w:pos="926"/>
        <w:tab w:val="left" w:pos="1209"/>
      </w:tabs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Nonformat">
    <w:name w:val="ConsNonformat"/>
    <w:rsid w:val="001301E6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211">
    <w:name w:val="Основной текст с отступом 21"/>
    <w:basedOn w:val="a0"/>
    <w:rsid w:val="001301E6"/>
    <w:pPr>
      <w:ind w:firstLine="708"/>
      <w:jc w:val="center"/>
    </w:pPr>
    <w:rPr>
      <w:sz w:val="28"/>
    </w:rPr>
  </w:style>
  <w:style w:type="paragraph" w:customStyle="1" w:styleId="310">
    <w:name w:val="Основной текст с отступом 31"/>
    <w:basedOn w:val="a0"/>
    <w:rsid w:val="001301E6"/>
    <w:pPr>
      <w:spacing w:line="240" w:lineRule="atLeast"/>
      <w:ind w:firstLine="567"/>
      <w:jc w:val="both"/>
    </w:pPr>
    <w:rPr>
      <w:sz w:val="22"/>
      <w:szCs w:val="22"/>
    </w:rPr>
  </w:style>
  <w:style w:type="paragraph" w:styleId="af">
    <w:name w:val="footer"/>
    <w:basedOn w:val="a0"/>
    <w:rsid w:val="001301E6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1301E6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14">
    <w:name w:val="Цитата1"/>
    <w:basedOn w:val="a0"/>
    <w:rsid w:val="001301E6"/>
    <w:pPr>
      <w:ind w:left="-284" w:right="-284" w:firstLine="644"/>
      <w:jc w:val="both"/>
    </w:pPr>
    <w:rPr>
      <w:sz w:val="18"/>
      <w:szCs w:val="24"/>
      <w:lang w:eastAsia="ru-RU"/>
    </w:rPr>
  </w:style>
  <w:style w:type="paragraph" w:styleId="af0">
    <w:name w:val="Balloon Text"/>
    <w:basedOn w:val="a0"/>
    <w:rsid w:val="001301E6"/>
    <w:rPr>
      <w:rFonts w:ascii="Tahoma" w:hAnsi="Tahoma" w:cs="Tahoma"/>
      <w:sz w:val="16"/>
      <w:szCs w:val="16"/>
    </w:rPr>
  </w:style>
  <w:style w:type="paragraph" w:customStyle="1" w:styleId="af1">
    <w:name w:val="Знак"/>
    <w:basedOn w:val="a0"/>
    <w:rsid w:val="001301E6"/>
    <w:pPr>
      <w:spacing w:before="280" w:after="280"/>
    </w:pPr>
    <w:rPr>
      <w:rFonts w:ascii="Tahoma" w:hAnsi="Tahoma" w:cs="Tahoma"/>
      <w:lang w:val="en-US"/>
    </w:rPr>
  </w:style>
  <w:style w:type="paragraph" w:customStyle="1" w:styleId="af2">
    <w:name w:val="Содержимое таблицы"/>
    <w:basedOn w:val="a0"/>
    <w:rsid w:val="001301E6"/>
    <w:pPr>
      <w:suppressLineNumbers/>
    </w:pPr>
  </w:style>
  <w:style w:type="paragraph" w:customStyle="1" w:styleId="af3">
    <w:name w:val="Заголовок таблицы"/>
    <w:basedOn w:val="af2"/>
    <w:rsid w:val="001301E6"/>
    <w:pPr>
      <w:jc w:val="center"/>
    </w:pPr>
    <w:rPr>
      <w:b/>
      <w:bCs/>
    </w:rPr>
  </w:style>
  <w:style w:type="paragraph" w:styleId="af4">
    <w:name w:val="Revision"/>
    <w:rsid w:val="001301E6"/>
    <w:pPr>
      <w:suppressAutoHyphens/>
    </w:pPr>
    <w:rPr>
      <w:lang w:eastAsia="zh-CN"/>
    </w:rPr>
  </w:style>
  <w:style w:type="table" w:styleId="af5">
    <w:name w:val="Table Grid"/>
    <w:basedOn w:val="a2"/>
    <w:uiPriority w:val="59"/>
    <w:rsid w:val="008B54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0"/>
    <w:uiPriority w:val="34"/>
    <w:qFormat/>
    <w:rsid w:val="002C5620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2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6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8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76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1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1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5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4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3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1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5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9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0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71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11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7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21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402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732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612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254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4182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90391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40115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87203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27433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170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2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lazov-gov.ru" TargetMode="External"/><Relationship Id="rId13" Type="http://schemas.openxmlformats.org/officeDocument/2006/relationships/header" Target="header3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ABC9A9-7E34-4B48-8B0A-8B5368BD9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878</Words>
  <Characters>5007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 У Т В Е Р Ж Д А Ю »</vt:lpstr>
    </vt:vector>
  </TitlesOfParts>
  <Company>1</Company>
  <LinksUpToDate>false</LinksUpToDate>
  <CharactersWithSpaces>5874</CharactersWithSpaces>
  <SharedDoc>false</SharedDoc>
  <HLinks>
    <vt:vector size="12" baseType="variant">
      <vt:variant>
        <vt:i4>7864416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consultantplus://offline/ref=04BC90CBB5AF7F7A34E27B3949DCF7AD0C03ED9BBDEEA1C6FA2908C2E5CDA28FC85DCBD8F47B44CBM1c4J</vt:lpwstr>
      </vt:variant>
      <vt:variant>
        <vt:lpwstr/>
      </vt:variant>
      <vt:variant>
        <vt:i4>5963859</vt:i4>
      </vt:variant>
      <vt:variant>
        <vt:i4>0</vt:i4>
      </vt:variant>
      <vt:variant>
        <vt:i4>0</vt:i4>
      </vt:variant>
      <vt:variant>
        <vt:i4>5</vt:i4>
      </vt:variant>
      <vt:variant>
        <vt:lpwstr>http://www.glazov-gov.ru/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 У Т В Е Р Ж Д А Ю »</dc:title>
  <dc:creator>mz1</dc:creator>
  <cp:lastModifiedBy>zhkh01</cp:lastModifiedBy>
  <cp:revision>3</cp:revision>
  <cp:lastPrinted>2019-02-05T04:09:00Z</cp:lastPrinted>
  <dcterms:created xsi:type="dcterms:W3CDTF">2021-03-03T06:26:00Z</dcterms:created>
  <dcterms:modified xsi:type="dcterms:W3CDTF">2021-03-03T12:20:00Z</dcterms:modified>
</cp:coreProperties>
</file>